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B5B" w:rsidRPr="00C729B6" w:rsidRDefault="003124C9" w:rsidP="000D0C25">
      <w:pPr>
        <w:pStyle w:val="Default"/>
        <w:rPr>
          <w:i/>
          <w:sz w:val="18"/>
          <w:szCs w:val="18"/>
          <w:lang w:val="en-US"/>
        </w:rPr>
      </w:pPr>
      <w:r w:rsidRPr="003124C9">
        <w:rPr>
          <w:i/>
          <w:noProof/>
          <w:sz w:val="18"/>
          <w:szCs w:val="18"/>
          <w:lang w:eastAsia="en-GB"/>
        </w:rPr>
        <w:pict>
          <v:shapetype id="_x0000_t202" coordsize="21600,21600" o:spt="202" path="m,l,21600r21600,l21600,xe">
            <v:stroke joinstyle="miter"/>
            <v:path gradientshapeok="t" o:connecttype="rect"/>
          </v:shapetype>
          <v:shape id="Text Box 14" o:spid="_x0000_s1026" type="#_x0000_t202" style="position:absolute;margin-left:-3.05pt;margin-top:2.9pt;width:512.5pt;height:3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540 -32 21060 21632 21060 21632 -540 -32 -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" fillcolor="#e8b719" strokecolor="#e8b719">
            <v:textbox inset=",7.2pt,,7.2pt">
              <w:txbxContent>
                <w:p w:rsidR="00CE3A6E" w:rsidRPr="00096784" w:rsidRDefault="00CE3A6E" w:rsidP="00096784">
                  <w:pPr>
                    <w:jc w:val="center"/>
                    <w:rPr>
                      <w:rFonts w:ascii="Arial" w:hAnsi="Arial"/>
                      <w:b/>
                      <w:sz w:val="24"/>
                    </w:rPr>
                  </w:pPr>
                  <w:r w:rsidRPr="00096784">
                    <w:rPr>
                      <w:rFonts w:ascii="Arial" w:hAnsi="Arial"/>
                      <w:b/>
                      <w:sz w:val="24"/>
                    </w:rPr>
                    <w:t>Schwab Foundation Application</w:t>
                  </w:r>
                  <w:r>
                    <w:rPr>
                      <w:rFonts w:ascii="Arial" w:hAnsi="Arial"/>
                      <w:b/>
                      <w:sz w:val="24"/>
                    </w:rPr>
                    <w:t xml:space="preserve"> Form</w:t>
                  </w:r>
                </w:p>
                <w:p w:rsidR="00CE3A6E" w:rsidRPr="008D0CAA" w:rsidRDefault="00CE3A6E" w:rsidP="00096784"/>
              </w:txbxContent>
            </v:textbox>
            <w10:wrap type="tight"/>
          </v:shape>
        </w:pict>
      </w:r>
      <w:r w:rsidR="000D0C25" w:rsidRPr="00C729B6">
        <w:rPr>
          <w:i/>
          <w:iCs/>
          <w:sz w:val="18"/>
          <w:szCs w:val="18"/>
        </w:rPr>
        <w:t>We strongly encourage all potential candidates to carefully read our selection criteria before completing an application. Please note that government/public sector personnel, research institutions, and foundations that provide financial or technical support to social enterprises will not be considered.</w:t>
      </w:r>
    </w:p>
    <w:p w:rsidR="007255C8" w:rsidRDefault="007255C8" w:rsidP="00C729B6">
      <w:pPr>
        <w:pStyle w:val="BodyText3"/>
      </w:pPr>
    </w:p>
    <w:p w:rsidR="003F672D" w:rsidRPr="00C729B6" w:rsidRDefault="003F672D" w:rsidP="00C729B6">
      <w:pPr>
        <w:pStyle w:val="BodyText3"/>
        <w:rPr>
          <w:b/>
        </w:rPr>
      </w:pPr>
      <w:r w:rsidRPr="00C729B6">
        <w:rPr>
          <w:b/>
        </w:rPr>
        <w:t xml:space="preserve">This information will be treated confidentially and used only for the purpose of evaluation for the Schwab Foundation network. If you have completed the Social Reporting Standard (SRS) (or a similarly comprehensive reporting standard) within the last 12 months, you may submit the SRS in place of this application. </w:t>
      </w:r>
    </w:p>
    <w:p w:rsidR="00B03B5B" w:rsidRPr="00C729B6" w:rsidRDefault="00B03B5B" w:rsidP="00C729B6">
      <w:pPr>
        <w:pStyle w:val="BodyText3"/>
      </w:pPr>
    </w:p>
    <w:p w:rsidR="003F672D" w:rsidRPr="00C729B6" w:rsidRDefault="003F672D" w:rsidP="00C729B6">
      <w:pPr>
        <w:pStyle w:val="BodyText3"/>
        <w:rPr>
          <w:b/>
          <w:i/>
        </w:rPr>
      </w:pPr>
      <w:r w:rsidRPr="00C729B6">
        <w:rPr>
          <w:b/>
        </w:rPr>
        <w:t>IMPORTANT - The following documents must be submitted along with the application form:</w:t>
      </w:r>
    </w:p>
    <w:p w:rsidR="003F672D" w:rsidRPr="00C729B6" w:rsidRDefault="003F672D" w:rsidP="00C729B6">
      <w:pPr>
        <w:pStyle w:val="BodyText3"/>
        <w:numPr>
          <w:ilvl w:val="0"/>
          <w:numId w:val="17"/>
        </w:numPr>
        <w:rPr>
          <w:i/>
        </w:rPr>
      </w:pPr>
      <w:r w:rsidRPr="00C729B6">
        <w:t xml:space="preserve">An updated copy of the applicant’s CV or resume </w:t>
      </w:r>
    </w:p>
    <w:p w:rsidR="003F672D" w:rsidRPr="00C729B6" w:rsidRDefault="003F672D" w:rsidP="00C729B6">
      <w:pPr>
        <w:pStyle w:val="BodyText3"/>
        <w:numPr>
          <w:ilvl w:val="0"/>
          <w:numId w:val="17"/>
        </w:numPr>
        <w:rPr>
          <w:i/>
        </w:rPr>
      </w:pPr>
      <w:r w:rsidRPr="00C729B6">
        <w:t>Financial statements (income statements and balance sheets) for the last 3 years</w:t>
      </w:r>
    </w:p>
    <w:p w:rsidR="003F672D" w:rsidRPr="00C729B6" w:rsidRDefault="003F672D" w:rsidP="00C729B6">
      <w:pPr>
        <w:pStyle w:val="BodyText3"/>
        <w:numPr>
          <w:ilvl w:val="0"/>
          <w:numId w:val="17"/>
        </w:numPr>
        <w:rPr>
          <w:i/>
        </w:rPr>
      </w:pPr>
      <w:r w:rsidRPr="00C729B6">
        <w:t xml:space="preserve">A copy of the most recent annual report </w:t>
      </w:r>
    </w:p>
    <w:p w:rsidR="003F672D" w:rsidRPr="00C729B6" w:rsidRDefault="003F672D" w:rsidP="00C729B6">
      <w:pPr>
        <w:pStyle w:val="BodyText3"/>
        <w:numPr>
          <w:ilvl w:val="0"/>
          <w:numId w:val="17"/>
        </w:numPr>
        <w:rPr>
          <w:i/>
        </w:rPr>
      </w:pPr>
      <w:r w:rsidRPr="00C729B6">
        <w:t>Any available 3</w:t>
      </w:r>
      <w:r w:rsidRPr="00C729B6">
        <w:rPr>
          <w:vertAlign w:val="superscript"/>
        </w:rPr>
        <w:t>rd</w:t>
      </w:r>
      <w:r w:rsidRPr="00C729B6">
        <w:t xml:space="preserve"> party evaluation of your organization</w:t>
      </w:r>
    </w:p>
    <w:p w:rsidR="003F672D" w:rsidRPr="00C729B6" w:rsidRDefault="003F672D" w:rsidP="00C729B6">
      <w:pPr>
        <w:pStyle w:val="BodyText3"/>
        <w:numPr>
          <w:ilvl w:val="0"/>
          <w:numId w:val="17"/>
        </w:numPr>
        <w:rPr>
          <w:i/>
        </w:rPr>
      </w:pPr>
      <w:r w:rsidRPr="00C729B6">
        <w:t xml:space="preserve">An organization chart or staffing chart with reporting lines </w:t>
      </w:r>
    </w:p>
    <w:p w:rsidR="007A5E7B" w:rsidRPr="007A5E7B" w:rsidRDefault="003F672D" w:rsidP="00C729B6">
      <w:pPr>
        <w:pStyle w:val="BodyText3"/>
        <w:numPr>
          <w:ilvl w:val="0"/>
          <w:numId w:val="17"/>
        </w:numPr>
        <w:rPr>
          <w:i/>
        </w:rPr>
      </w:pPr>
      <w:r w:rsidRPr="00C729B6">
        <w:t>Links to video</w:t>
      </w:r>
      <w:r w:rsidR="00B03B5B" w:rsidRPr="00C729B6">
        <w:t>s</w:t>
      </w:r>
      <w:r w:rsidRPr="00C729B6">
        <w:t xml:space="preserve"> of </w:t>
      </w:r>
      <w:r w:rsidR="00B03B5B" w:rsidRPr="00C729B6">
        <w:t xml:space="preserve">recent public talksyou have </w:t>
      </w:r>
      <w:r w:rsidRPr="00C729B6">
        <w:t xml:space="preserve">given, or </w:t>
      </w:r>
      <w:r w:rsidR="00B03B5B" w:rsidRPr="00C729B6">
        <w:t>current</w:t>
      </w:r>
      <w:r w:rsidRPr="00C729B6">
        <w:t xml:space="preserve"> articles or blogs </w:t>
      </w:r>
      <w:r w:rsidR="00B03B5B" w:rsidRPr="00C729B6">
        <w:t xml:space="preserve">you may have </w:t>
      </w:r>
      <w:r w:rsidRPr="00C729B6">
        <w:t>written</w:t>
      </w:r>
    </w:p>
    <w:p w:rsidR="003F672D" w:rsidRPr="00C729B6" w:rsidRDefault="007A5E7B" w:rsidP="007A5E7B">
      <w:pPr>
        <w:pStyle w:val="BodyText3"/>
        <w:numPr>
          <w:ilvl w:val="0"/>
          <w:numId w:val="17"/>
        </w:numPr>
        <w:rPr>
          <w:i/>
        </w:rPr>
      </w:pPr>
      <w:r>
        <w:t>E</w:t>
      </w:r>
      <w:r w:rsidRPr="007A5E7B">
        <w:t xml:space="preserve">-mail addresses of two references. Indicate their name, title, and organization, as well as a brief one-line description of the nature of your professional relationship (ideally your references can testify directly to your organization's activities and impact, so a funder, government partner, or third party expert would be ideal). </w:t>
      </w:r>
    </w:p>
    <w:p w:rsidR="003F672D" w:rsidRPr="007E66A7" w:rsidRDefault="003F672D" w:rsidP="003F67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outline/>
          <w:color w:val="auto"/>
          <w:sz w:val="24"/>
        </w:rPr>
      </w:pPr>
    </w:p>
    <w:p w:rsidR="004E7AB0" w:rsidRPr="00C729B6" w:rsidRDefault="00833D5E" w:rsidP="00C729B6">
      <w:pPr>
        <w:pStyle w:val="BodyText3"/>
        <w:rPr>
          <w:b/>
        </w:rPr>
      </w:pPr>
      <w:r w:rsidRPr="00C729B6">
        <w:rPr>
          <w:b/>
        </w:rPr>
        <w:t>General Information</w:t>
      </w:r>
    </w:p>
    <w:p w:rsidR="004E7AB0" w:rsidRPr="00C729B6" w:rsidRDefault="004E7AB0" w:rsidP="00C729B6">
      <w:pPr>
        <w:pStyle w:val="BodyText3"/>
      </w:pPr>
      <w:r w:rsidRPr="00C729B6">
        <w:t xml:space="preserve">Date of Application (DD/MM/YY): </w:t>
      </w:r>
      <w:r w:rsidR="003124C9" w:rsidRPr="00C729B6">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345.75pt;height:18pt" o:ole="">
            <v:imagedata r:id="rId8" o:title=""/>
          </v:shape>
          <w:control r:id="rId9" w:name="TextBox2" w:shapeid="_x0000_i1083"/>
        </w:object>
      </w:r>
    </w:p>
    <w:p w:rsidR="004E7AB0" w:rsidRPr="00C729B6" w:rsidRDefault="004E7AB0" w:rsidP="00C729B6">
      <w:pPr>
        <w:pStyle w:val="BodyText3"/>
      </w:pPr>
      <w:r w:rsidRPr="00C729B6">
        <w:t xml:space="preserve">Applicant (Founder / Chief Executive) Name: </w:t>
      </w:r>
      <w:r w:rsidR="003124C9" w:rsidRPr="00C729B6">
        <w:object w:dxaOrig="225" w:dyaOrig="225">
          <v:shape id="_x0000_i1085" type="#_x0000_t75" style="width:233.25pt;height:18pt" o:ole="">
            <v:imagedata r:id="rId10" o:title=""/>
          </v:shape>
          <w:control r:id="rId11" w:name="TextBox314" w:shapeid="_x0000_i1085"/>
        </w:object>
      </w:r>
    </w:p>
    <w:p w:rsidR="004E7AB0" w:rsidRPr="00C729B6" w:rsidRDefault="004E7AB0" w:rsidP="00C729B6">
      <w:pPr>
        <w:pStyle w:val="BodyText3"/>
      </w:pPr>
      <w:r w:rsidRPr="00C729B6">
        <w:t xml:space="preserve">How much of your time do you invest in this organization: </w:t>
      </w:r>
      <w:r w:rsidR="003124C9" w:rsidRPr="00C729B6">
        <w:object w:dxaOrig="225" w:dyaOrig="225">
          <v:shape id="_x0000_i1087" type="#_x0000_t75" style="width:178.5pt;height:18pt" o:ole="">
            <v:imagedata r:id="rId12" o:title=""/>
          </v:shape>
          <w:control r:id="rId13" w:name="TextBox3" w:shapeid="_x0000_i1087"/>
        </w:object>
      </w:r>
    </w:p>
    <w:p w:rsidR="004E7AB0" w:rsidRPr="00C729B6" w:rsidRDefault="004E7AB0" w:rsidP="00C729B6">
      <w:pPr>
        <w:pStyle w:val="BodyText3"/>
      </w:pPr>
      <w:r w:rsidRPr="00C729B6">
        <w:t xml:space="preserve">Nationality: </w:t>
      </w:r>
      <w:r w:rsidR="003124C9" w:rsidRPr="00C729B6">
        <w:object w:dxaOrig="225" w:dyaOrig="225">
          <v:shape id="_x0000_i1089" type="#_x0000_t75" style="width:195.75pt;height:18pt" o:ole="">
            <v:imagedata r:id="rId14" o:title=""/>
          </v:shape>
          <w:control r:id="rId15" w:name="TextBox31" w:shapeid="_x0000_i1089"/>
        </w:object>
      </w:r>
    </w:p>
    <w:p w:rsidR="004E7AB0" w:rsidRPr="00C729B6" w:rsidRDefault="004E7AB0" w:rsidP="00C729B6">
      <w:pPr>
        <w:pStyle w:val="BodyText3"/>
      </w:pPr>
      <w:r w:rsidRPr="00C729B6">
        <w:t xml:space="preserve">Birth Date (DD/MM/YY): </w:t>
      </w:r>
      <w:r w:rsidR="003124C9" w:rsidRPr="00C729B6">
        <w:object w:dxaOrig="225" w:dyaOrig="225">
          <v:shape id="_x0000_i1091" type="#_x0000_t75" style="width:387.75pt;height:18pt" o:ole="">
            <v:imagedata r:id="rId16" o:title=""/>
          </v:shape>
          <w:control r:id="rId17" w:name="TextBox32" w:shapeid="_x0000_i1091"/>
        </w:object>
      </w:r>
    </w:p>
    <w:p w:rsidR="004E7AB0" w:rsidRPr="00C729B6" w:rsidRDefault="004E7AB0" w:rsidP="00C729B6">
      <w:pPr>
        <w:pStyle w:val="BodyText3"/>
      </w:pPr>
      <w:r w:rsidRPr="00C729B6">
        <w:t xml:space="preserve">Social Enterprise Name: </w:t>
      </w:r>
      <w:r w:rsidR="003124C9" w:rsidRPr="00C729B6">
        <w:object w:dxaOrig="225" w:dyaOrig="225">
          <v:shape id="_x0000_i1093" type="#_x0000_t75" style="width:386.25pt;height:18pt" o:ole="">
            <v:imagedata r:id="rId18" o:title=""/>
          </v:shape>
          <w:control r:id="rId19" w:name="TextBox33" w:shapeid="_x0000_i1093"/>
        </w:object>
      </w:r>
    </w:p>
    <w:p w:rsidR="004E7AB0" w:rsidRPr="00C729B6" w:rsidRDefault="004E7AB0" w:rsidP="00C729B6">
      <w:pPr>
        <w:pStyle w:val="BodyText3"/>
      </w:pPr>
      <w:r w:rsidRPr="00C729B6">
        <w:t xml:space="preserve">Year Established: </w:t>
      </w:r>
      <w:r w:rsidR="003124C9" w:rsidRPr="00C729B6">
        <w:object w:dxaOrig="225" w:dyaOrig="225">
          <v:shape id="_x0000_i1095" type="#_x0000_t75" style="width:416.25pt;height:18pt" o:ole="">
            <v:imagedata r:id="rId20" o:title=""/>
          </v:shape>
          <w:control r:id="rId21" w:name="TextBox34" w:shapeid="_x0000_i1095"/>
        </w:object>
      </w:r>
    </w:p>
    <w:p w:rsidR="004E7AB0" w:rsidRPr="00C729B6" w:rsidRDefault="004E7AB0" w:rsidP="00C729B6">
      <w:pPr>
        <w:pStyle w:val="BodyText3"/>
      </w:pPr>
      <w:r w:rsidRPr="00C729B6">
        <w:t xml:space="preserve">Address of Headquarter Office: </w:t>
      </w:r>
      <w:r w:rsidR="003124C9" w:rsidRPr="00C729B6">
        <w:object w:dxaOrig="225" w:dyaOrig="225">
          <v:shape id="_x0000_i1097" type="#_x0000_t75" style="width:356.25pt;height:18pt" o:ole="">
            <v:imagedata r:id="rId22" o:title=""/>
          </v:shape>
          <w:control r:id="rId23" w:name="TextBox35" w:shapeid="_x0000_i1097"/>
        </w:object>
      </w:r>
    </w:p>
    <w:p w:rsidR="004E7AB0" w:rsidRPr="00C729B6" w:rsidRDefault="004E7AB0" w:rsidP="00C729B6">
      <w:pPr>
        <w:pStyle w:val="BodyText3"/>
      </w:pPr>
      <w:r w:rsidRPr="00C729B6">
        <w:t xml:space="preserve">Other Offices (City, Country): </w:t>
      </w:r>
      <w:r w:rsidR="003124C9" w:rsidRPr="00C729B6">
        <w:object w:dxaOrig="225" w:dyaOrig="225">
          <v:shape id="_x0000_i1099" type="#_x0000_t75" style="width:365.25pt;height:18pt" o:ole="">
            <v:imagedata r:id="rId24" o:title=""/>
          </v:shape>
          <w:control r:id="rId25" w:name="TextBox36" w:shapeid="_x0000_i1099"/>
        </w:object>
      </w:r>
    </w:p>
    <w:p w:rsidR="004E7AB0" w:rsidRPr="00C729B6" w:rsidRDefault="004E7AB0" w:rsidP="00C729B6">
      <w:pPr>
        <w:pStyle w:val="BodyText3"/>
      </w:pPr>
      <w:r w:rsidRPr="00C729B6">
        <w:t xml:space="preserve">Website: </w:t>
      </w:r>
      <w:r w:rsidR="003124C9" w:rsidRPr="00C729B6">
        <w:object w:dxaOrig="225" w:dyaOrig="225">
          <v:shape id="_x0000_i1101" type="#_x0000_t75" style="width:455.25pt;height:18pt" o:ole="">
            <v:imagedata r:id="rId26" o:title=""/>
          </v:shape>
          <w:control r:id="rId27" w:name="TextBox37" w:shapeid="_x0000_i1101"/>
        </w:object>
      </w:r>
    </w:p>
    <w:p w:rsidR="004E7AB0" w:rsidRPr="00C729B6" w:rsidRDefault="004E7AB0" w:rsidP="00C729B6">
      <w:pPr>
        <w:pStyle w:val="BodyText3"/>
      </w:pPr>
      <w:r w:rsidRPr="00C729B6">
        <w:t xml:space="preserve">Telephone: </w:t>
      </w:r>
      <w:r w:rsidR="003124C9" w:rsidRPr="00C729B6">
        <w:object w:dxaOrig="225" w:dyaOrig="225">
          <v:shape id="_x0000_i1103" type="#_x0000_t75" style="width:444pt;height:18pt" o:ole="">
            <v:imagedata r:id="rId28" o:title=""/>
          </v:shape>
          <w:control r:id="rId29" w:name="TextBox38" w:shapeid="_x0000_i1103"/>
        </w:object>
      </w:r>
    </w:p>
    <w:p w:rsidR="004E7AB0" w:rsidRPr="00C729B6" w:rsidRDefault="004E7AB0" w:rsidP="00C729B6">
      <w:pPr>
        <w:pStyle w:val="BodyText3"/>
      </w:pPr>
      <w:r w:rsidRPr="00C729B6">
        <w:t xml:space="preserve">Mobile Phone: </w:t>
      </w:r>
      <w:r w:rsidR="003124C9" w:rsidRPr="00C729B6">
        <w:object w:dxaOrig="225" w:dyaOrig="225">
          <v:shape id="_x0000_i1105" type="#_x0000_t75" style="width:428.25pt;height:18pt" o:ole="">
            <v:imagedata r:id="rId30" o:title=""/>
          </v:shape>
          <w:control r:id="rId31" w:name="TextBox39" w:shapeid="_x0000_i1105"/>
        </w:object>
      </w:r>
    </w:p>
    <w:p w:rsidR="004E7AB0" w:rsidRPr="00C729B6" w:rsidRDefault="004E7AB0" w:rsidP="00C729B6">
      <w:pPr>
        <w:pStyle w:val="BodyText3"/>
      </w:pPr>
      <w:r w:rsidRPr="00C729B6">
        <w:t xml:space="preserve">E-mail Address: </w:t>
      </w:r>
      <w:r w:rsidR="003124C9" w:rsidRPr="00C729B6">
        <w:object w:dxaOrig="225" w:dyaOrig="225">
          <v:shape id="_x0000_i1107" type="#_x0000_t75" style="width:421.5pt;height:18pt" o:ole="">
            <v:imagedata r:id="rId32" o:title=""/>
          </v:shape>
          <w:control r:id="rId33" w:name="TextBox310" w:shapeid="_x0000_i1107"/>
        </w:object>
      </w:r>
    </w:p>
    <w:p w:rsidR="004E7AB0" w:rsidRPr="00C729B6" w:rsidRDefault="004E7AB0" w:rsidP="00C729B6">
      <w:pPr>
        <w:pStyle w:val="BodyText3"/>
      </w:pPr>
      <w:r w:rsidRPr="00C729B6">
        <w:t xml:space="preserve">Personal Assistant’s E-mail Address: </w:t>
      </w:r>
      <w:r w:rsidR="003124C9" w:rsidRPr="00C729B6">
        <w:object w:dxaOrig="225" w:dyaOrig="225">
          <v:shape id="_x0000_i1109" type="#_x0000_t75" style="width:329.25pt;height:18pt" o:ole="">
            <v:imagedata r:id="rId34" o:title=""/>
          </v:shape>
          <w:control r:id="rId35" w:name="TextBox311" w:shapeid="_x0000_i1109"/>
        </w:object>
      </w:r>
    </w:p>
    <w:p w:rsidR="00D5554E" w:rsidRPr="00C729B6" w:rsidRDefault="00D5554E" w:rsidP="00C729B6">
      <w:pPr>
        <w:pStyle w:val="BodyText3"/>
      </w:pPr>
    </w:p>
    <w:p w:rsidR="004E7AB0" w:rsidRDefault="004E7AB0" w:rsidP="00C729B6">
      <w:pPr>
        <w:pStyle w:val="BodyText3"/>
      </w:pPr>
      <w:r w:rsidRPr="00C729B6">
        <w:t xml:space="preserve">Legal form of your organization (not-for-profit organization, </w:t>
      </w:r>
      <w:r w:rsidR="00D5554E" w:rsidRPr="00C729B6">
        <w:t>private company, public company, etc.):</w:t>
      </w:r>
    </w:p>
    <w:p w:rsidR="004E7AB0" w:rsidRPr="00C729B6" w:rsidRDefault="003124C9" w:rsidP="00C729B6">
      <w:pPr>
        <w:pStyle w:val="BodyText3"/>
      </w:pPr>
      <w:r w:rsidRPr="00C729B6">
        <w:object w:dxaOrig="225" w:dyaOrig="225">
          <v:shape id="_x0000_i1111" type="#_x0000_t75" style="width:494.25pt;height:18pt" o:ole="">
            <v:imagedata r:id="rId36" o:title=""/>
          </v:shape>
          <w:control r:id="rId37" w:name="TextBox312" w:shapeid="_x0000_i1111"/>
        </w:object>
      </w:r>
    </w:p>
    <w:p w:rsidR="00814248" w:rsidRDefault="00814248" w:rsidP="00C729B6">
      <w:pPr>
        <w:pStyle w:val="BodyText3"/>
      </w:pPr>
    </w:p>
    <w:p w:rsidR="00D5554E" w:rsidRDefault="004E7AB0" w:rsidP="00C729B6">
      <w:pPr>
        <w:pStyle w:val="BodyText3"/>
      </w:pPr>
      <w:r w:rsidRPr="00C729B6">
        <w:t>Sector(s) (e.g. microfinance, health, education, energy):</w:t>
      </w:r>
    </w:p>
    <w:p w:rsidR="00814248" w:rsidRDefault="003124C9" w:rsidP="00C729B6">
      <w:pPr>
        <w:pStyle w:val="BodyText3"/>
      </w:pPr>
      <w:r w:rsidRPr="00C729B6">
        <w:object w:dxaOrig="225" w:dyaOrig="225">
          <v:shape id="_x0000_i1113" type="#_x0000_t75" style="width:494.25pt;height:29.25pt" o:ole="">
            <v:imagedata r:id="rId38" o:title=""/>
          </v:shape>
          <w:control r:id="rId39" w:name="TextBox3121" w:shapeid="_x0000_i1113"/>
        </w:object>
      </w:r>
    </w:p>
    <w:p w:rsidR="003F672D" w:rsidRPr="00096784" w:rsidRDefault="003124C9" w:rsidP="00C729B6">
      <w:pPr>
        <w:pStyle w:val="BodyText3"/>
      </w:pPr>
      <w:r w:rsidRPr="003124C9">
        <w:rPr>
          <w:noProof/>
          <w:lang w:val="en-GB" w:eastAsia="en-GB"/>
        </w:rPr>
        <w:lastRenderedPageBreak/>
        <w:pict>
          <v:shape id="Text Box 3" o:spid="_x0000_s1027" type="#_x0000_t202" style="position:absolute;margin-left:1.8pt;margin-top:1.25pt;width:493.75pt;height:2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3 -584 -33 21016 21633 21016 21633 -584 -33 -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" fillcolor="#e8b719" strokecolor="#e8b719">
            <v:textbox inset=",7.2pt,,7.2pt">
              <w:txbxContent>
                <w:p w:rsidR="00CE3A6E" w:rsidRPr="00814248" w:rsidRDefault="00CE3A6E" w:rsidP="003F672D">
                  <w:pPr>
                    <w:jc w:val="center"/>
                    <w:rPr>
                      <w:rFonts w:ascii="Arial" w:hAnsi="Arial"/>
                      <w:b/>
                      <w:sz w:val="22"/>
                      <w:szCs w:val="22"/>
                    </w:rPr>
                  </w:pPr>
                  <w:r w:rsidRPr="00814248">
                    <w:rPr>
                      <w:rFonts w:ascii="Arial" w:hAnsi="Arial"/>
                      <w:b/>
                      <w:sz w:val="22"/>
                      <w:szCs w:val="22"/>
                    </w:rPr>
                    <w:t>Background: The Social Problem and Your Solution</w:t>
                  </w:r>
                </w:p>
                <w:p w:rsidR="00CE3A6E" w:rsidRPr="008D0CAA" w:rsidRDefault="00CE3A6E" w:rsidP="003F672D"/>
              </w:txbxContent>
            </v:textbox>
            <w10:wrap type="tight"/>
          </v:shape>
        </w:pict>
      </w:r>
    </w:p>
    <w:p w:rsidR="00814248" w:rsidRDefault="003F672D">
      <w:pPr>
        <w:numPr>
          <w:ilvl w:val="0"/>
          <w:numId w:val="4"/>
        </w:numPr>
        <w:ind w:hanging="360"/>
        <w:rPr>
          <w:rFonts w:ascii="Arial" w:hAnsi="Arial" w:cs="Arial"/>
        </w:rPr>
      </w:pPr>
      <w:r w:rsidRPr="00096784">
        <w:rPr>
          <w:rFonts w:ascii="Arial" w:hAnsi="Arial" w:cs="Arial"/>
        </w:rPr>
        <w:t xml:space="preserve">Describe the specific social or environmental issue(s) that your organization is trying to solve. Wherever possible, include statistics, figures, and facts to explain the relevancy and scale of the problem. </w:t>
      </w:r>
    </w:p>
    <w:p w:rsidR="003F672D" w:rsidRPr="00096784" w:rsidRDefault="003F672D" w:rsidP="00814248">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53"/>
      </w:tblGrid>
      <w:tr w:rsidR="00814248" w:rsidRPr="00096784" w:rsidTr="00F225C1">
        <w:trPr>
          <w:trHeight w:val="357"/>
        </w:trPr>
        <w:tc>
          <w:tcPr>
            <w:tcW w:w="9953" w:type="dxa"/>
          </w:tcPr>
          <w:p w:rsidR="00814248" w:rsidRPr="00096784" w:rsidRDefault="00814248" w:rsidP="00814248">
            <w:pPr>
              <w:pStyle w:val="BodyText2"/>
              <w:rPr>
                <w:rFonts w:ascii="Arial" w:hAnsi="Arial" w:cs="Arial"/>
                <w:sz w:val="20"/>
              </w:rPr>
            </w:pPr>
          </w:p>
        </w:tc>
      </w:tr>
    </w:tbl>
    <w:p w:rsidR="003F672D" w:rsidRPr="00096784" w:rsidRDefault="003F672D">
      <w:pPr>
        <w:rPr>
          <w:rFonts w:ascii="Arial" w:hAnsi="Arial" w:cs="Arial"/>
        </w:rPr>
      </w:pPr>
    </w:p>
    <w:p w:rsidR="003F672D" w:rsidRDefault="00D70ECA">
      <w:pPr>
        <w:numPr>
          <w:ilvl w:val="0"/>
          <w:numId w:val="4"/>
        </w:numPr>
        <w:ind w:hanging="360"/>
        <w:rPr>
          <w:rFonts w:ascii="Arial" w:hAnsi="Arial" w:cs="Arial"/>
        </w:rPr>
      </w:pPr>
      <w:r w:rsidRPr="00096784">
        <w:rPr>
          <w:rFonts w:ascii="Arial" w:hAnsi="Arial" w:cs="Arial"/>
        </w:rPr>
        <w:t xml:space="preserve">What is your vision or </w:t>
      </w:r>
      <w:r w:rsidR="003F672D" w:rsidRPr="00096784">
        <w:rPr>
          <w:rFonts w:ascii="Arial" w:hAnsi="Arial" w:cs="Arial"/>
        </w:rPr>
        <w:t xml:space="preserve">what </w:t>
      </w:r>
      <w:r w:rsidRPr="00096784">
        <w:rPr>
          <w:rFonts w:ascii="Arial" w:hAnsi="Arial" w:cs="Arial"/>
        </w:rPr>
        <w:t>do you intend to achieve?</w:t>
      </w:r>
      <w:r w:rsidR="003F672D" w:rsidRPr="00096784">
        <w:rPr>
          <w:rFonts w:ascii="Arial" w:hAnsi="Arial" w:cs="Arial"/>
        </w:rPr>
        <w:t xml:space="preserve"> What is your organization’s strategy? How do the main activities of your organization support this strategy?  What services and/or products do you offer?</w:t>
      </w:r>
    </w:p>
    <w:p w:rsidR="00814248" w:rsidRPr="00096784" w:rsidRDefault="00814248" w:rsidP="00814248">
      <w:pPr>
        <w:rPr>
          <w:rFonts w:ascii="Arial" w:hAnsi="Arial" w:cs="Arial"/>
        </w:rPr>
      </w:pPr>
    </w:p>
    <w:tbl>
      <w:tblPr>
        <w:tblStyle w:val="TableGrid"/>
        <w:tblW w:w="9923" w:type="dxa"/>
        <w:tblInd w:w="108" w:type="dxa"/>
        <w:tblLook w:val="04A0"/>
      </w:tblPr>
      <w:tblGrid>
        <w:gridCol w:w="9923"/>
      </w:tblGrid>
      <w:tr w:rsidR="00814248" w:rsidTr="00F225C1">
        <w:trPr>
          <w:trHeight w:val="357"/>
        </w:trPr>
        <w:tc>
          <w:tcPr>
            <w:tcW w:w="9923" w:type="dxa"/>
          </w:tcPr>
          <w:p w:rsidR="009A56A0" w:rsidRDefault="009A56A0" w:rsidP="006D4A4C">
            <w:pPr>
              <w:rPr>
                <w:rFonts w:ascii="Arial" w:hAnsi="Arial" w:cs="Arial"/>
              </w:rPr>
            </w:pPr>
          </w:p>
          <w:p w:rsidR="006D4A4C" w:rsidRDefault="006D4A4C" w:rsidP="006D4A4C">
            <w:pPr>
              <w:rPr>
                <w:rFonts w:ascii="Arial" w:hAnsi="Arial" w:cs="Arial"/>
              </w:rPr>
            </w:pPr>
          </w:p>
        </w:tc>
      </w:tr>
    </w:tbl>
    <w:p w:rsidR="003F672D" w:rsidRPr="00096784" w:rsidRDefault="003F672D">
      <w:pPr>
        <w:rPr>
          <w:rFonts w:ascii="Arial" w:hAnsi="Arial" w:cs="Arial"/>
        </w:rPr>
      </w:pPr>
    </w:p>
    <w:p w:rsidR="003F672D" w:rsidRDefault="003F672D">
      <w:pPr>
        <w:numPr>
          <w:ilvl w:val="0"/>
          <w:numId w:val="4"/>
        </w:numPr>
        <w:ind w:hanging="360"/>
        <w:rPr>
          <w:rFonts w:ascii="Arial" w:hAnsi="Arial" w:cs="Arial"/>
        </w:rPr>
      </w:pPr>
      <w:r w:rsidRPr="00096784">
        <w:rPr>
          <w:rFonts w:ascii="Arial" w:hAnsi="Arial" w:cs="Arial"/>
        </w:rPr>
        <w:t xml:space="preserve">Define and quantify your target population (the beneficiaries or clients) for each of your services and/or products.  </w:t>
      </w:r>
      <w:r w:rsidR="00D70ECA" w:rsidRPr="00096784">
        <w:rPr>
          <w:rFonts w:ascii="Arial" w:hAnsi="Arial" w:cs="Arial"/>
        </w:rPr>
        <w:t>Also, w</w:t>
      </w:r>
      <w:r w:rsidRPr="00096784">
        <w:rPr>
          <w:rFonts w:ascii="Arial" w:hAnsi="Arial" w:cs="Arial"/>
        </w:rPr>
        <w:t xml:space="preserve">hat groups are indirectly affected by your strategy and activities (family members, volunteers, etc.)? </w:t>
      </w:r>
    </w:p>
    <w:p w:rsidR="00814248" w:rsidRDefault="00814248" w:rsidP="00814248">
      <w:pPr>
        <w:rPr>
          <w:rFonts w:ascii="Arial" w:hAnsi="Arial" w:cs="Arial"/>
        </w:rPr>
      </w:pPr>
    </w:p>
    <w:tbl>
      <w:tblPr>
        <w:tblStyle w:val="TableGrid"/>
        <w:tblW w:w="9923" w:type="dxa"/>
        <w:tblInd w:w="108" w:type="dxa"/>
        <w:tblLook w:val="04A0"/>
      </w:tblPr>
      <w:tblGrid>
        <w:gridCol w:w="9923"/>
      </w:tblGrid>
      <w:tr w:rsidR="00814248" w:rsidTr="00F225C1">
        <w:trPr>
          <w:trHeight w:val="357"/>
        </w:trPr>
        <w:tc>
          <w:tcPr>
            <w:tcW w:w="9923" w:type="dxa"/>
          </w:tcPr>
          <w:p w:rsidR="00814248" w:rsidRDefault="00814248" w:rsidP="00814248">
            <w:pPr>
              <w:rPr>
                <w:rFonts w:ascii="Arial" w:hAnsi="Arial" w:cs="Arial"/>
              </w:rPr>
            </w:pPr>
          </w:p>
          <w:p w:rsidR="009A56A0" w:rsidRDefault="009A56A0" w:rsidP="00814248">
            <w:pPr>
              <w:rPr>
                <w:rFonts w:ascii="Arial" w:hAnsi="Arial" w:cs="Arial"/>
              </w:rPr>
            </w:pPr>
          </w:p>
        </w:tc>
      </w:tr>
    </w:tbl>
    <w:p w:rsidR="003F672D" w:rsidRPr="00096784" w:rsidRDefault="003124C9">
      <w:pPr>
        <w:rPr>
          <w:rFonts w:ascii="Arial" w:hAnsi="Arial" w:cs="Arial"/>
        </w:rPr>
      </w:pPr>
      <w:r w:rsidRPr="003124C9">
        <w:rPr>
          <w:rFonts w:ascii="Arial" w:hAnsi="Arial" w:cs="Arial"/>
          <w:noProof/>
          <w:lang w:val="en-GB" w:eastAsia="en-GB"/>
        </w:rPr>
        <w:pict>
          <v:shape id="Text Box 4" o:spid="_x0000_s1028" type="#_x0000_t202" style="position:absolute;margin-left:.95pt;margin-top:12.2pt;width:499.1pt;height:2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568 -32 21032 21632 21032 21632 -568 -32 -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" fillcolor="#e8b719" strokecolor="#e8b719">
            <v:textbox inset=",7.2pt,,7.2pt">
              <w:txbxContent>
                <w:p w:rsidR="00CE3A6E" w:rsidRPr="00814248" w:rsidRDefault="00CE3A6E" w:rsidP="003F672D">
                  <w:pPr>
                    <w:jc w:val="center"/>
                    <w:rPr>
                      <w:rFonts w:ascii="Arial" w:hAnsi="Arial"/>
                      <w:b/>
                      <w:sz w:val="22"/>
                      <w:szCs w:val="22"/>
                    </w:rPr>
                  </w:pPr>
                  <w:r w:rsidRPr="00814248">
                    <w:rPr>
                      <w:rFonts w:ascii="Arial" w:hAnsi="Arial"/>
                      <w:b/>
                      <w:sz w:val="22"/>
                      <w:szCs w:val="22"/>
                    </w:rPr>
                    <w:t>Innovation and Transformative Change</w:t>
                  </w:r>
                </w:p>
              </w:txbxContent>
            </v:textbox>
            <w10:wrap type="tight"/>
          </v:shape>
        </w:pict>
      </w:r>
    </w:p>
    <w:p w:rsidR="003F672D" w:rsidRPr="00096784" w:rsidRDefault="003F672D" w:rsidP="003F672D">
      <w:pPr>
        <w:pStyle w:val="Heading21"/>
        <w:numPr>
          <w:ilvl w:val="0"/>
          <w:numId w:val="5"/>
        </w:numPr>
        <w:tabs>
          <w:tab w:val="clear" w:pos="576"/>
        </w:tabs>
        <w:ind w:left="360" w:hanging="360"/>
        <w:rPr>
          <w:rFonts w:ascii="Arial" w:hAnsi="Arial" w:cs="Arial"/>
          <w:i w:val="0"/>
          <w:sz w:val="20"/>
        </w:rPr>
      </w:pPr>
      <w:r w:rsidRPr="00096784">
        <w:rPr>
          <w:rFonts w:ascii="Arial" w:hAnsi="Arial" w:cs="Arial"/>
          <w:i w:val="0"/>
          <w:sz w:val="20"/>
        </w:rPr>
        <w:t xml:space="preserve">How do your strategy and activities create transformative change in society? </w:t>
      </w:r>
    </w:p>
    <w:p w:rsidR="003F672D" w:rsidRDefault="003F672D">
      <w:pPr>
        <w:rPr>
          <w:rFonts w:ascii="Arial" w:hAnsi="Arial" w:cs="Arial"/>
        </w:rPr>
      </w:pPr>
    </w:p>
    <w:tbl>
      <w:tblPr>
        <w:tblStyle w:val="TableGrid"/>
        <w:tblW w:w="9923" w:type="dxa"/>
        <w:tblInd w:w="108" w:type="dxa"/>
        <w:tblLook w:val="04A0"/>
      </w:tblPr>
      <w:tblGrid>
        <w:gridCol w:w="9923"/>
      </w:tblGrid>
      <w:tr w:rsidR="00814248" w:rsidTr="00F225C1">
        <w:trPr>
          <w:trHeight w:val="357"/>
        </w:trPr>
        <w:tc>
          <w:tcPr>
            <w:tcW w:w="9923" w:type="dxa"/>
          </w:tcPr>
          <w:p w:rsidR="009A56A0" w:rsidRDefault="009A56A0">
            <w:pPr>
              <w:rPr>
                <w:rFonts w:ascii="Arial" w:hAnsi="Arial" w:cs="Arial"/>
              </w:rPr>
            </w:pPr>
          </w:p>
          <w:p w:rsidR="009A56A0" w:rsidRDefault="009A56A0">
            <w:pPr>
              <w:rPr>
                <w:rFonts w:ascii="Arial" w:hAnsi="Arial" w:cs="Arial"/>
              </w:rPr>
            </w:pPr>
          </w:p>
        </w:tc>
      </w:tr>
    </w:tbl>
    <w:p w:rsidR="00814248" w:rsidRPr="00096784" w:rsidRDefault="00814248">
      <w:pPr>
        <w:rPr>
          <w:rFonts w:ascii="Arial" w:hAnsi="Arial" w:cs="Arial"/>
        </w:rPr>
      </w:pPr>
    </w:p>
    <w:p w:rsidR="003F672D" w:rsidRPr="00096784" w:rsidRDefault="003F672D" w:rsidP="003F672D">
      <w:pPr>
        <w:pStyle w:val="Heading21"/>
        <w:numPr>
          <w:ilvl w:val="0"/>
          <w:numId w:val="5"/>
        </w:numPr>
        <w:tabs>
          <w:tab w:val="clear" w:pos="576"/>
        </w:tabs>
        <w:ind w:left="360" w:hanging="360"/>
        <w:rPr>
          <w:rFonts w:ascii="Arial" w:hAnsi="Arial" w:cs="Arial"/>
          <w:i w:val="0"/>
          <w:sz w:val="20"/>
        </w:rPr>
      </w:pPr>
      <w:r w:rsidRPr="00096784">
        <w:rPr>
          <w:rFonts w:ascii="Arial" w:hAnsi="Arial" w:cs="Arial"/>
          <w:i w:val="0"/>
          <w:sz w:val="20"/>
        </w:rPr>
        <w:t>Who else addresses the identified problem and/or provides similar products/services?  Please list those organizations below. If there are no previous attempts at solving the problem, please explain why not.</w:t>
      </w:r>
    </w:p>
    <w:p w:rsidR="00833D5E" w:rsidRPr="00096784" w:rsidRDefault="00833D5E" w:rsidP="00833D5E">
      <w:pPr>
        <w:rPr>
          <w:rFonts w:ascii="Arial" w:hAnsi="Arial" w:cs="Arial"/>
        </w:rPr>
      </w:pPr>
    </w:p>
    <w:tbl>
      <w:tblPr>
        <w:tblStyle w:val="LightShading-Accent6"/>
        <w:tblW w:w="0" w:type="auto"/>
        <w:tblInd w:w="108" w:type="dxa"/>
        <w:tblBorders>
          <w:top w:val="single" w:sz="8" w:space="0" w:color="B6DDE8" w:themeColor="accent5" w:themeTint="66"/>
          <w:left w:val="single" w:sz="8" w:space="0" w:color="B6DDE8" w:themeColor="accent5" w:themeTint="66"/>
          <w:bottom w:val="single" w:sz="8" w:space="0" w:color="B6DDE8" w:themeColor="accent5" w:themeTint="66"/>
          <w:right w:val="single" w:sz="8" w:space="0" w:color="B6DDE8" w:themeColor="accent5" w:themeTint="66"/>
          <w:insideH w:val="single" w:sz="6" w:space="0" w:color="B6DDE8" w:themeColor="accent5" w:themeTint="66"/>
          <w:insideV w:val="single" w:sz="6" w:space="0" w:color="B6DDE8" w:themeColor="accent5" w:themeTint="66"/>
        </w:tblBorders>
        <w:tblLook w:val="04A0"/>
      </w:tblPr>
      <w:tblGrid>
        <w:gridCol w:w="2783"/>
        <w:gridCol w:w="2428"/>
        <w:gridCol w:w="4712"/>
      </w:tblGrid>
      <w:tr w:rsidR="00833D5E" w:rsidRPr="00096784" w:rsidTr="00DA6A59">
        <w:trPr>
          <w:cnfStyle w:val="100000000000"/>
        </w:trPr>
        <w:tc>
          <w:tcPr>
            <w:cnfStyle w:val="001000000000"/>
            <w:tcW w:w="2783" w:type="dxa"/>
            <w:tcBorders>
              <w:top w:val="none" w:sz="0" w:space="0" w:color="auto"/>
              <w:left w:val="none" w:sz="0" w:space="0" w:color="auto"/>
              <w:bottom w:val="none" w:sz="0" w:space="0" w:color="auto"/>
              <w:right w:val="none" w:sz="0" w:space="0" w:color="auto"/>
            </w:tcBorders>
            <w:shd w:val="clear" w:color="auto" w:fill="D9D9D9" w:themeFill="background1" w:themeFillShade="D9"/>
          </w:tcPr>
          <w:p w:rsidR="00833D5E" w:rsidRPr="00096784" w:rsidRDefault="00833D5E" w:rsidP="00B03B5B">
            <w:pPr>
              <w:pStyle w:val="BodyText2"/>
              <w:rPr>
                <w:rFonts w:ascii="Arial" w:hAnsi="Arial" w:cs="Arial"/>
                <w:sz w:val="20"/>
              </w:rPr>
            </w:pPr>
            <w:r w:rsidRPr="00096784">
              <w:rPr>
                <w:rFonts w:ascii="Arial" w:hAnsi="Arial" w:cs="Arial"/>
                <w:sz w:val="20"/>
              </w:rPr>
              <w:t>Entity</w:t>
            </w:r>
          </w:p>
        </w:tc>
        <w:tc>
          <w:tcPr>
            <w:tcW w:w="2428" w:type="dxa"/>
            <w:tcBorders>
              <w:top w:val="none" w:sz="0" w:space="0" w:color="auto"/>
              <w:left w:val="none" w:sz="0" w:space="0" w:color="auto"/>
              <w:bottom w:val="none" w:sz="0" w:space="0" w:color="auto"/>
              <w:right w:val="none" w:sz="0" w:space="0" w:color="auto"/>
            </w:tcBorders>
            <w:shd w:val="clear" w:color="auto" w:fill="D9D9D9" w:themeFill="background1" w:themeFillShade="D9"/>
          </w:tcPr>
          <w:p w:rsidR="00833D5E" w:rsidRPr="00096784" w:rsidRDefault="00833D5E" w:rsidP="00B03B5B">
            <w:pPr>
              <w:pStyle w:val="BodyText2"/>
              <w:cnfStyle w:val="100000000000"/>
              <w:rPr>
                <w:rFonts w:ascii="Arial" w:hAnsi="Arial" w:cs="Arial"/>
                <w:sz w:val="20"/>
              </w:rPr>
            </w:pPr>
            <w:r w:rsidRPr="00096784">
              <w:rPr>
                <w:rFonts w:ascii="Arial" w:hAnsi="Arial" w:cs="Arial"/>
                <w:sz w:val="20"/>
              </w:rPr>
              <w:t>Geographic Area</w:t>
            </w:r>
          </w:p>
        </w:tc>
        <w:tc>
          <w:tcPr>
            <w:tcW w:w="4712" w:type="dxa"/>
            <w:tcBorders>
              <w:top w:val="none" w:sz="0" w:space="0" w:color="auto"/>
              <w:left w:val="none" w:sz="0" w:space="0" w:color="auto"/>
              <w:bottom w:val="none" w:sz="0" w:space="0" w:color="auto"/>
              <w:right w:val="none" w:sz="0" w:space="0" w:color="auto"/>
            </w:tcBorders>
            <w:shd w:val="clear" w:color="auto" w:fill="D9D9D9" w:themeFill="background1" w:themeFillShade="D9"/>
          </w:tcPr>
          <w:p w:rsidR="00833D5E" w:rsidRPr="00096784" w:rsidRDefault="00833D5E" w:rsidP="00B03B5B">
            <w:pPr>
              <w:pStyle w:val="BodyText2"/>
              <w:cnfStyle w:val="100000000000"/>
              <w:rPr>
                <w:rFonts w:ascii="Arial" w:hAnsi="Arial" w:cs="Arial"/>
                <w:sz w:val="20"/>
              </w:rPr>
            </w:pPr>
            <w:r w:rsidRPr="00096784">
              <w:rPr>
                <w:rFonts w:ascii="Arial" w:hAnsi="Arial" w:cs="Arial"/>
                <w:sz w:val="20"/>
              </w:rPr>
              <w:t>Differences in Approach or Strategy</w:t>
            </w:r>
          </w:p>
        </w:tc>
      </w:tr>
      <w:tr w:rsidR="00833D5E" w:rsidRPr="00096784" w:rsidTr="00DA6A59">
        <w:trPr>
          <w:cnfStyle w:val="000000100000"/>
        </w:trPr>
        <w:tc>
          <w:tcPr>
            <w:cnfStyle w:val="001000000000"/>
            <w:tcW w:w="2783" w:type="dxa"/>
            <w:tcBorders>
              <w:left w:val="none" w:sz="0" w:space="0" w:color="auto"/>
              <w:right w:val="none" w:sz="0" w:space="0" w:color="auto"/>
            </w:tcBorders>
            <w:shd w:val="clear" w:color="auto" w:fill="FAE7C6"/>
          </w:tcPr>
          <w:p w:rsidR="004608FC" w:rsidRPr="00096784" w:rsidRDefault="004608FC" w:rsidP="00B03B5B">
            <w:pPr>
              <w:pStyle w:val="BodyText2"/>
              <w:rPr>
                <w:rFonts w:ascii="Arial" w:hAnsi="Arial" w:cs="Arial"/>
                <w:sz w:val="20"/>
              </w:rPr>
            </w:pPr>
          </w:p>
        </w:tc>
        <w:tc>
          <w:tcPr>
            <w:tcW w:w="2428" w:type="dxa"/>
            <w:tcBorders>
              <w:left w:val="none" w:sz="0" w:space="0" w:color="auto"/>
              <w:right w:val="none" w:sz="0" w:space="0" w:color="auto"/>
            </w:tcBorders>
            <w:shd w:val="clear" w:color="auto" w:fill="FAE7C6"/>
          </w:tcPr>
          <w:p w:rsidR="00833D5E" w:rsidRPr="00096784" w:rsidRDefault="00833D5E" w:rsidP="00B03B5B">
            <w:pPr>
              <w:pStyle w:val="BodyText2"/>
              <w:cnfStyle w:val="000000100000"/>
              <w:rPr>
                <w:rFonts w:ascii="Arial" w:hAnsi="Arial" w:cs="Arial"/>
                <w:sz w:val="20"/>
              </w:rPr>
            </w:pPr>
          </w:p>
        </w:tc>
        <w:tc>
          <w:tcPr>
            <w:tcW w:w="4712" w:type="dxa"/>
            <w:tcBorders>
              <w:left w:val="none" w:sz="0" w:space="0" w:color="auto"/>
              <w:right w:val="none" w:sz="0" w:space="0" w:color="auto"/>
            </w:tcBorders>
            <w:shd w:val="clear" w:color="auto" w:fill="FAE7C6"/>
          </w:tcPr>
          <w:p w:rsidR="00833D5E" w:rsidRPr="00096784" w:rsidRDefault="00833D5E" w:rsidP="00B03B5B">
            <w:pPr>
              <w:pStyle w:val="BodyText2"/>
              <w:cnfStyle w:val="000000100000"/>
              <w:rPr>
                <w:rFonts w:ascii="Arial" w:hAnsi="Arial" w:cs="Arial"/>
                <w:sz w:val="20"/>
              </w:rPr>
            </w:pPr>
          </w:p>
        </w:tc>
      </w:tr>
      <w:tr w:rsidR="009A56A0" w:rsidRPr="00096784" w:rsidTr="00F225C1">
        <w:trPr>
          <w:trHeight w:val="236"/>
        </w:trPr>
        <w:tc>
          <w:tcPr>
            <w:cnfStyle w:val="001000000000"/>
            <w:tcW w:w="2783" w:type="dxa"/>
          </w:tcPr>
          <w:p w:rsidR="009A56A0" w:rsidRPr="00096784" w:rsidRDefault="009A56A0" w:rsidP="009A56A0">
            <w:pPr>
              <w:pStyle w:val="BodyText2"/>
              <w:rPr>
                <w:rFonts w:ascii="Arial" w:hAnsi="Arial" w:cs="Arial"/>
                <w:sz w:val="20"/>
              </w:rPr>
            </w:pPr>
          </w:p>
        </w:tc>
        <w:tc>
          <w:tcPr>
            <w:tcW w:w="2428" w:type="dxa"/>
          </w:tcPr>
          <w:p w:rsidR="009A56A0" w:rsidRPr="00096784" w:rsidRDefault="009A56A0" w:rsidP="009A56A0">
            <w:pPr>
              <w:pStyle w:val="BodyText2"/>
              <w:cnfStyle w:val="000000000000"/>
              <w:rPr>
                <w:rFonts w:ascii="Arial" w:hAnsi="Arial" w:cs="Arial"/>
                <w:sz w:val="20"/>
              </w:rPr>
            </w:pPr>
          </w:p>
        </w:tc>
        <w:tc>
          <w:tcPr>
            <w:tcW w:w="4712" w:type="dxa"/>
          </w:tcPr>
          <w:p w:rsidR="009A56A0" w:rsidRPr="00096784" w:rsidRDefault="009A56A0" w:rsidP="009A56A0">
            <w:pPr>
              <w:pStyle w:val="BodyText2"/>
              <w:cnfStyle w:val="000000000000"/>
              <w:rPr>
                <w:rFonts w:ascii="Arial" w:hAnsi="Arial" w:cs="Arial"/>
                <w:sz w:val="20"/>
              </w:rPr>
            </w:pPr>
          </w:p>
        </w:tc>
      </w:tr>
      <w:tr w:rsidR="009A56A0" w:rsidRPr="00096784" w:rsidTr="009A56A0">
        <w:trPr>
          <w:cnfStyle w:val="000000100000"/>
        </w:trPr>
        <w:tc>
          <w:tcPr>
            <w:cnfStyle w:val="001000000000"/>
            <w:tcW w:w="2783" w:type="dxa"/>
            <w:tcBorders>
              <w:left w:val="none" w:sz="0" w:space="0" w:color="auto"/>
              <w:right w:val="none" w:sz="0" w:space="0" w:color="auto"/>
            </w:tcBorders>
            <w:shd w:val="clear" w:color="auto" w:fill="FAE7C6"/>
          </w:tcPr>
          <w:p w:rsidR="009A56A0" w:rsidRPr="00096784" w:rsidRDefault="009A56A0" w:rsidP="009A56A0">
            <w:pPr>
              <w:pStyle w:val="BodyText2"/>
              <w:rPr>
                <w:rFonts w:ascii="Arial" w:hAnsi="Arial" w:cs="Arial"/>
                <w:sz w:val="20"/>
              </w:rPr>
            </w:pPr>
          </w:p>
        </w:tc>
        <w:tc>
          <w:tcPr>
            <w:tcW w:w="2428" w:type="dxa"/>
            <w:tcBorders>
              <w:left w:val="none" w:sz="0" w:space="0" w:color="auto"/>
              <w:right w:val="none" w:sz="0" w:space="0" w:color="auto"/>
            </w:tcBorders>
            <w:shd w:val="clear" w:color="auto" w:fill="FAE7C6"/>
          </w:tcPr>
          <w:p w:rsidR="009A56A0" w:rsidRPr="00096784" w:rsidRDefault="009A56A0" w:rsidP="009A56A0">
            <w:pPr>
              <w:pStyle w:val="BodyText2"/>
              <w:cnfStyle w:val="000000100000"/>
              <w:rPr>
                <w:rFonts w:ascii="Arial" w:hAnsi="Arial" w:cs="Arial"/>
                <w:sz w:val="20"/>
              </w:rPr>
            </w:pPr>
          </w:p>
        </w:tc>
        <w:tc>
          <w:tcPr>
            <w:tcW w:w="4712" w:type="dxa"/>
            <w:tcBorders>
              <w:left w:val="none" w:sz="0" w:space="0" w:color="auto"/>
              <w:right w:val="none" w:sz="0" w:space="0" w:color="auto"/>
            </w:tcBorders>
            <w:shd w:val="clear" w:color="auto" w:fill="FAE7C6"/>
          </w:tcPr>
          <w:p w:rsidR="009A56A0" w:rsidRPr="00096784" w:rsidRDefault="009A56A0" w:rsidP="009A56A0">
            <w:pPr>
              <w:pStyle w:val="BodyText2"/>
              <w:cnfStyle w:val="000000100000"/>
              <w:rPr>
                <w:rFonts w:ascii="Arial" w:hAnsi="Arial" w:cs="Arial"/>
                <w:sz w:val="20"/>
              </w:rPr>
            </w:pPr>
          </w:p>
        </w:tc>
      </w:tr>
      <w:tr w:rsidR="009A56A0" w:rsidRPr="00096784" w:rsidTr="009A56A0">
        <w:tc>
          <w:tcPr>
            <w:cnfStyle w:val="001000000000"/>
            <w:tcW w:w="2783" w:type="dxa"/>
            <w:shd w:val="clear" w:color="auto" w:fill="FFFFFF" w:themeFill="background1"/>
          </w:tcPr>
          <w:p w:rsidR="009A56A0" w:rsidRDefault="009A56A0" w:rsidP="009A56A0">
            <w:pPr>
              <w:pStyle w:val="BodyText2"/>
              <w:rPr>
                <w:rFonts w:ascii="Arial" w:hAnsi="Arial" w:cs="Arial"/>
                <w:sz w:val="20"/>
              </w:rPr>
            </w:pPr>
          </w:p>
        </w:tc>
        <w:tc>
          <w:tcPr>
            <w:tcW w:w="2428" w:type="dxa"/>
            <w:shd w:val="clear" w:color="auto" w:fill="FFFFFF" w:themeFill="background1"/>
          </w:tcPr>
          <w:p w:rsidR="009A56A0" w:rsidRPr="00096784" w:rsidRDefault="009A56A0" w:rsidP="009A56A0">
            <w:pPr>
              <w:pStyle w:val="BodyText2"/>
              <w:cnfStyle w:val="000000000000"/>
              <w:rPr>
                <w:rFonts w:ascii="Arial" w:hAnsi="Arial" w:cs="Arial"/>
                <w:sz w:val="20"/>
              </w:rPr>
            </w:pPr>
          </w:p>
        </w:tc>
        <w:tc>
          <w:tcPr>
            <w:tcW w:w="4712" w:type="dxa"/>
            <w:shd w:val="clear" w:color="auto" w:fill="FFFFFF" w:themeFill="background1"/>
          </w:tcPr>
          <w:p w:rsidR="009A56A0" w:rsidRPr="00096784" w:rsidRDefault="009A56A0" w:rsidP="009A56A0">
            <w:pPr>
              <w:pStyle w:val="BodyText2"/>
              <w:cnfStyle w:val="000000000000"/>
              <w:rPr>
                <w:rFonts w:ascii="Arial" w:hAnsi="Arial" w:cs="Arial"/>
                <w:sz w:val="20"/>
              </w:rPr>
            </w:pPr>
          </w:p>
        </w:tc>
      </w:tr>
      <w:tr w:rsidR="00833D5E" w:rsidRPr="00096784" w:rsidTr="00DA6A59">
        <w:trPr>
          <w:cnfStyle w:val="000000100000"/>
        </w:trPr>
        <w:tc>
          <w:tcPr>
            <w:cnfStyle w:val="001000000000"/>
            <w:tcW w:w="2783" w:type="dxa"/>
            <w:tcBorders>
              <w:left w:val="none" w:sz="0" w:space="0" w:color="auto"/>
              <w:right w:val="none" w:sz="0" w:space="0" w:color="auto"/>
            </w:tcBorders>
            <w:shd w:val="clear" w:color="auto" w:fill="FAE7C6"/>
          </w:tcPr>
          <w:p w:rsidR="004608FC" w:rsidRPr="00096784" w:rsidRDefault="004608FC" w:rsidP="00B03B5B">
            <w:pPr>
              <w:pStyle w:val="BodyText2"/>
              <w:rPr>
                <w:rFonts w:ascii="Arial" w:hAnsi="Arial" w:cs="Arial"/>
                <w:sz w:val="20"/>
              </w:rPr>
            </w:pPr>
          </w:p>
        </w:tc>
        <w:tc>
          <w:tcPr>
            <w:tcW w:w="2428" w:type="dxa"/>
            <w:tcBorders>
              <w:left w:val="none" w:sz="0" w:space="0" w:color="auto"/>
              <w:right w:val="none" w:sz="0" w:space="0" w:color="auto"/>
            </w:tcBorders>
            <w:shd w:val="clear" w:color="auto" w:fill="FAE7C6"/>
          </w:tcPr>
          <w:p w:rsidR="00833D5E" w:rsidRPr="00096784" w:rsidRDefault="00833D5E" w:rsidP="00B03B5B">
            <w:pPr>
              <w:pStyle w:val="BodyText2"/>
              <w:cnfStyle w:val="000000100000"/>
              <w:rPr>
                <w:rFonts w:ascii="Arial" w:hAnsi="Arial" w:cs="Arial"/>
                <w:sz w:val="20"/>
              </w:rPr>
            </w:pPr>
          </w:p>
        </w:tc>
        <w:tc>
          <w:tcPr>
            <w:tcW w:w="4712" w:type="dxa"/>
            <w:tcBorders>
              <w:left w:val="none" w:sz="0" w:space="0" w:color="auto"/>
              <w:right w:val="none" w:sz="0" w:space="0" w:color="auto"/>
            </w:tcBorders>
            <w:shd w:val="clear" w:color="auto" w:fill="FAE7C6"/>
          </w:tcPr>
          <w:p w:rsidR="00833D5E" w:rsidRPr="00096784" w:rsidRDefault="00833D5E" w:rsidP="00B03B5B">
            <w:pPr>
              <w:pStyle w:val="BodyText2"/>
              <w:cnfStyle w:val="000000100000"/>
              <w:rPr>
                <w:rFonts w:ascii="Arial" w:hAnsi="Arial" w:cs="Arial"/>
                <w:sz w:val="20"/>
              </w:rPr>
            </w:pPr>
          </w:p>
        </w:tc>
      </w:tr>
      <w:tr w:rsidR="00647987" w:rsidRPr="00096784" w:rsidTr="00647987">
        <w:tc>
          <w:tcPr>
            <w:cnfStyle w:val="001000000000"/>
            <w:tcW w:w="2783" w:type="dxa"/>
            <w:shd w:val="clear" w:color="auto" w:fill="FFFFFF" w:themeFill="background1"/>
          </w:tcPr>
          <w:p w:rsidR="004608FC" w:rsidRDefault="004608FC" w:rsidP="00B03B5B">
            <w:pPr>
              <w:pStyle w:val="BodyText2"/>
              <w:rPr>
                <w:rFonts w:ascii="Arial" w:hAnsi="Arial" w:cs="Arial"/>
                <w:sz w:val="20"/>
              </w:rPr>
            </w:pPr>
          </w:p>
        </w:tc>
        <w:tc>
          <w:tcPr>
            <w:tcW w:w="2428" w:type="dxa"/>
            <w:shd w:val="clear" w:color="auto" w:fill="FFFFFF" w:themeFill="background1"/>
          </w:tcPr>
          <w:p w:rsidR="00647987" w:rsidRPr="00096784" w:rsidRDefault="00647987" w:rsidP="00B03B5B">
            <w:pPr>
              <w:pStyle w:val="BodyText2"/>
              <w:cnfStyle w:val="000000000000"/>
              <w:rPr>
                <w:rFonts w:ascii="Arial" w:hAnsi="Arial" w:cs="Arial"/>
                <w:sz w:val="20"/>
              </w:rPr>
            </w:pPr>
          </w:p>
        </w:tc>
        <w:tc>
          <w:tcPr>
            <w:tcW w:w="4712" w:type="dxa"/>
            <w:shd w:val="clear" w:color="auto" w:fill="FFFFFF" w:themeFill="background1"/>
          </w:tcPr>
          <w:p w:rsidR="00647987" w:rsidRPr="00096784" w:rsidRDefault="00647987" w:rsidP="00B03B5B">
            <w:pPr>
              <w:pStyle w:val="BodyText2"/>
              <w:cnfStyle w:val="000000000000"/>
              <w:rPr>
                <w:rFonts w:ascii="Arial" w:hAnsi="Arial" w:cs="Arial"/>
                <w:sz w:val="20"/>
              </w:rPr>
            </w:pPr>
          </w:p>
        </w:tc>
      </w:tr>
      <w:tr w:rsidR="00647987" w:rsidRPr="00096784" w:rsidTr="00DA6A59">
        <w:trPr>
          <w:cnfStyle w:val="000000100000"/>
        </w:trPr>
        <w:tc>
          <w:tcPr>
            <w:cnfStyle w:val="001000000000"/>
            <w:tcW w:w="2783" w:type="dxa"/>
            <w:shd w:val="clear" w:color="auto" w:fill="FAE7C6"/>
          </w:tcPr>
          <w:p w:rsidR="004608FC" w:rsidRDefault="004608FC" w:rsidP="00B03B5B">
            <w:pPr>
              <w:pStyle w:val="BodyText2"/>
              <w:rPr>
                <w:rFonts w:ascii="Arial" w:hAnsi="Arial" w:cs="Arial"/>
                <w:sz w:val="20"/>
              </w:rPr>
            </w:pPr>
          </w:p>
        </w:tc>
        <w:tc>
          <w:tcPr>
            <w:tcW w:w="2428" w:type="dxa"/>
            <w:shd w:val="clear" w:color="auto" w:fill="FAE7C6"/>
          </w:tcPr>
          <w:p w:rsidR="00647987" w:rsidRPr="00096784" w:rsidRDefault="00647987" w:rsidP="00B03B5B">
            <w:pPr>
              <w:pStyle w:val="BodyText2"/>
              <w:cnfStyle w:val="000000100000"/>
              <w:rPr>
                <w:rFonts w:ascii="Arial" w:hAnsi="Arial" w:cs="Arial"/>
                <w:sz w:val="20"/>
              </w:rPr>
            </w:pPr>
          </w:p>
        </w:tc>
        <w:tc>
          <w:tcPr>
            <w:tcW w:w="4712" w:type="dxa"/>
            <w:shd w:val="clear" w:color="auto" w:fill="FAE7C6"/>
          </w:tcPr>
          <w:p w:rsidR="00647987" w:rsidRPr="00096784" w:rsidRDefault="00647987" w:rsidP="00B03B5B">
            <w:pPr>
              <w:pStyle w:val="BodyText2"/>
              <w:cnfStyle w:val="000000100000"/>
              <w:rPr>
                <w:rFonts w:ascii="Arial" w:hAnsi="Arial" w:cs="Arial"/>
                <w:sz w:val="20"/>
              </w:rPr>
            </w:pPr>
          </w:p>
        </w:tc>
      </w:tr>
    </w:tbl>
    <w:p w:rsidR="009A56A0" w:rsidRDefault="009A56A0" w:rsidP="003F67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auto"/>
          <w:sz w:val="24"/>
        </w:rPr>
      </w:pPr>
    </w:p>
    <w:p w:rsidR="003F672D" w:rsidRPr="00096784" w:rsidRDefault="003124C9" w:rsidP="003F67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auto"/>
          <w:sz w:val="24"/>
        </w:rPr>
      </w:pPr>
      <w:r w:rsidRPr="003124C9">
        <w:rPr>
          <w:rFonts w:ascii="Arial" w:hAnsi="Arial" w:cs="Arial"/>
          <w:noProof/>
          <w:lang w:val="en-GB" w:eastAsia="en-GB"/>
        </w:rPr>
        <w:pict>
          <v:shape id="Text Box 5" o:spid="_x0000_s1029" type="#_x0000_t202" style="position:absolute;margin-left:.95pt;margin-top:23.2pt;width:499.1pt;height:2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655 -32 20945 21632 20945 21632 -655 -32 -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" fillcolor="#e8b719" strokecolor="#e8b719">
            <v:textbox inset=",7.2pt,,7.2pt">
              <w:txbxContent>
                <w:p w:rsidR="00CE3A6E" w:rsidRPr="00814248" w:rsidRDefault="00CE3A6E" w:rsidP="003F672D">
                  <w:pPr>
                    <w:jc w:val="center"/>
                    <w:rPr>
                      <w:rFonts w:ascii="Arial" w:hAnsi="Arial"/>
                      <w:b/>
                      <w:sz w:val="22"/>
                      <w:szCs w:val="22"/>
                    </w:rPr>
                  </w:pPr>
                  <w:r w:rsidRPr="00814248">
                    <w:rPr>
                      <w:rFonts w:ascii="Arial" w:hAnsi="Arial"/>
                      <w:b/>
                      <w:sz w:val="22"/>
                      <w:szCs w:val="22"/>
                    </w:rPr>
                    <w:t>Financial and Organizational Sustainability</w:t>
                  </w:r>
                </w:p>
              </w:txbxContent>
            </v:textbox>
            <w10:wrap type="tight"/>
          </v:shape>
        </w:pict>
      </w:r>
    </w:p>
    <w:p w:rsidR="003F672D" w:rsidRPr="00096784" w:rsidRDefault="003F672D">
      <w:pPr>
        <w:rPr>
          <w:rFonts w:ascii="Arial" w:hAnsi="Arial" w:cs="Arial"/>
        </w:rPr>
      </w:pPr>
    </w:p>
    <w:p w:rsidR="003F672D" w:rsidRDefault="003F672D" w:rsidP="00647987">
      <w:pPr>
        <w:numPr>
          <w:ilvl w:val="0"/>
          <w:numId w:val="6"/>
        </w:numPr>
        <w:ind w:hanging="360"/>
        <w:rPr>
          <w:rFonts w:ascii="Arial" w:hAnsi="Arial" w:cs="Arial"/>
        </w:rPr>
      </w:pPr>
      <w:r w:rsidRPr="00647987">
        <w:rPr>
          <w:rFonts w:ascii="Arial" w:hAnsi="Arial" w:cs="Arial"/>
        </w:rPr>
        <w:t>Are your financial statements audited?</w:t>
      </w:r>
      <w:r w:rsidR="003124C9">
        <w:rPr>
          <w:rFonts w:ascii="Arial" w:hAnsi="Arial" w:cs="Arial"/>
        </w:rPr>
        <w:object w:dxaOrig="225" w:dyaOrig="225">
          <v:shape id="_x0000_i1115" type="#_x0000_t75" alt="Yes" style="width:39pt;height:19.5pt" o:ole="" filled="t">
            <v:fill opacity="13107f" color2="fill lighten(0)" rotate="t" method="linear sigma" focus="100%" type="gradient"/>
            <v:imagedata r:id="rId40" o:title=""/>
          </v:shape>
          <w:control r:id="rId41" w:name="CheckBox1" w:shapeid="_x0000_i1115"/>
        </w:object>
      </w:r>
      <w:r w:rsidR="003124C9">
        <w:rPr>
          <w:rFonts w:ascii="Arial" w:hAnsi="Arial" w:cs="Arial"/>
        </w:rPr>
        <w:object w:dxaOrig="225" w:dyaOrig="225">
          <v:shape id="_x0000_i1117" type="#_x0000_t75" style="width:35.25pt;height:19.5pt" o:ole="">
            <v:imagedata r:id="rId42" o:title=""/>
          </v:shape>
          <w:control r:id="rId43" w:name="CheckBox2" w:shapeid="_x0000_i1117"/>
        </w:object>
      </w:r>
    </w:p>
    <w:p w:rsidR="00647987" w:rsidRPr="00647987" w:rsidRDefault="00647987" w:rsidP="00647987">
      <w:pPr>
        <w:rPr>
          <w:rFonts w:ascii="Arial" w:hAnsi="Arial" w:cs="Arial"/>
        </w:rPr>
      </w:pPr>
    </w:p>
    <w:p w:rsidR="003F672D" w:rsidRDefault="003F672D">
      <w:pPr>
        <w:pStyle w:val="Heading21"/>
        <w:numPr>
          <w:ilvl w:val="0"/>
          <w:numId w:val="6"/>
        </w:numPr>
        <w:tabs>
          <w:tab w:val="clear" w:pos="360"/>
          <w:tab w:val="num" w:pos="576"/>
        </w:tabs>
        <w:ind w:left="576" w:hanging="576"/>
        <w:rPr>
          <w:rFonts w:ascii="Arial" w:hAnsi="Arial" w:cs="Arial"/>
          <w:i w:val="0"/>
          <w:sz w:val="20"/>
        </w:rPr>
      </w:pPr>
      <w:r w:rsidRPr="00096784">
        <w:rPr>
          <w:rFonts w:ascii="Arial" w:hAnsi="Arial" w:cs="Arial"/>
          <w:i w:val="0"/>
          <w:sz w:val="20"/>
        </w:rPr>
        <w:t>What are your main revenue streams?</w:t>
      </w:r>
    </w:p>
    <w:p w:rsidR="00647987" w:rsidRDefault="00647987" w:rsidP="00647987"/>
    <w:tbl>
      <w:tblPr>
        <w:tblStyle w:val="TableGrid"/>
        <w:tblW w:w="10080" w:type="dxa"/>
        <w:tblInd w:w="108" w:type="dxa"/>
        <w:tblLook w:val="04A0"/>
      </w:tblPr>
      <w:tblGrid>
        <w:gridCol w:w="10080"/>
      </w:tblGrid>
      <w:tr w:rsidR="009A56A0" w:rsidTr="00F225C1">
        <w:trPr>
          <w:trHeight w:val="357"/>
        </w:trPr>
        <w:tc>
          <w:tcPr>
            <w:tcW w:w="10080" w:type="dxa"/>
          </w:tcPr>
          <w:p w:rsidR="00D3434B" w:rsidRDefault="00D3434B" w:rsidP="009A56A0">
            <w:pPr>
              <w:rPr>
                <w:rFonts w:ascii="Arial" w:hAnsi="Arial" w:cs="Arial"/>
              </w:rPr>
            </w:pPr>
          </w:p>
        </w:tc>
      </w:tr>
    </w:tbl>
    <w:p w:rsidR="00647987" w:rsidRDefault="00647987" w:rsidP="00647987">
      <w:pPr>
        <w:rPr>
          <w:rFonts w:ascii="Arial" w:hAnsi="Arial" w:cs="Arial"/>
        </w:rPr>
      </w:pPr>
    </w:p>
    <w:p w:rsidR="003F672D" w:rsidRDefault="003F672D">
      <w:pPr>
        <w:pStyle w:val="Heading21"/>
        <w:numPr>
          <w:ilvl w:val="1"/>
          <w:numId w:val="6"/>
        </w:numPr>
        <w:tabs>
          <w:tab w:val="clear" w:pos="360"/>
          <w:tab w:val="num" w:pos="1080"/>
        </w:tabs>
        <w:ind w:left="1080" w:hanging="360"/>
        <w:rPr>
          <w:rFonts w:ascii="Arial" w:hAnsi="Arial" w:cs="Arial"/>
          <w:i w:val="0"/>
          <w:sz w:val="20"/>
        </w:rPr>
      </w:pPr>
      <w:r w:rsidRPr="00096784">
        <w:rPr>
          <w:rFonts w:ascii="Arial" w:hAnsi="Arial" w:cs="Arial"/>
          <w:i w:val="0"/>
          <w:sz w:val="20"/>
        </w:rPr>
        <w:t xml:space="preserve">Who are your top three financial supporters or investors? </w:t>
      </w:r>
    </w:p>
    <w:p w:rsidR="00647987" w:rsidRDefault="00647987" w:rsidP="00647987"/>
    <w:p w:rsidR="009A56A0" w:rsidRDefault="009A56A0" w:rsidP="009A56A0">
      <w:pPr>
        <w:rPr>
          <w:rFonts w:ascii="Arial" w:hAnsi="Arial" w:cs="Arial"/>
        </w:rPr>
      </w:pPr>
    </w:p>
    <w:tbl>
      <w:tblPr>
        <w:tblStyle w:val="TableGrid"/>
        <w:tblW w:w="0" w:type="auto"/>
        <w:tblInd w:w="108" w:type="dxa"/>
        <w:tblLook w:val="04A0"/>
      </w:tblPr>
      <w:tblGrid>
        <w:gridCol w:w="10065"/>
      </w:tblGrid>
      <w:tr w:rsidR="00647987" w:rsidTr="00F225C1">
        <w:trPr>
          <w:trHeight w:val="360"/>
        </w:trPr>
        <w:tc>
          <w:tcPr>
            <w:tcW w:w="10065" w:type="dxa"/>
          </w:tcPr>
          <w:p w:rsidR="004608FC" w:rsidRDefault="004608FC" w:rsidP="00647987"/>
        </w:tc>
      </w:tr>
    </w:tbl>
    <w:p w:rsidR="00647987" w:rsidRPr="00647987" w:rsidRDefault="00647987" w:rsidP="00647987"/>
    <w:p w:rsidR="003F672D" w:rsidRDefault="003F672D">
      <w:pPr>
        <w:pStyle w:val="Heading21"/>
        <w:numPr>
          <w:ilvl w:val="1"/>
          <w:numId w:val="6"/>
        </w:numPr>
        <w:tabs>
          <w:tab w:val="clear" w:pos="360"/>
          <w:tab w:val="num" w:pos="1080"/>
        </w:tabs>
        <w:ind w:left="1080" w:hanging="360"/>
        <w:rPr>
          <w:rFonts w:ascii="Arial" w:hAnsi="Arial" w:cs="Arial"/>
          <w:i w:val="0"/>
          <w:sz w:val="20"/>
        </w:rPr>
      </w:pPr>
      <w:r w:rsidRPr="00096784">
        <w:rPr>
          <w:rFonts w:ascii="Arial" w:hAnsi="Arial" w:cs="Arial"/>
          <w:i w:val="0"/>
          <w:sz w:val="20"/>
        </w:rPr>
        <w:lastRenderedPageBreak/>
        <w:t xml:space="preserve">What fees do you charge for your activities, products, and/or services? </w:t>
      </w:r>
    </w:p>
    <w:p w:rsidR="001448AE" w:rsidRPr="001448AE" w:rsidRDefault="001448AE" w:rsidP="001448AE"/>
    <w:p w:rsidR="009A56A0" w:rsidRDefault="009A56A0" w:rsidP="009A56A0">
      <w:pPr>
        <w:rPr>
          <w:rFonts w:ascii="Arial" w:hAnsi="Arial" w:cs="Arial"/>
        </w:rPr>
      </w:pPr>
    </w:p>
    <w:tbl>
      <w:tblPr>
        <w:tblStyle w:val="TableGrid"/>
        <w:tblW w:w="0" w:type="auto"/>
        <w:tblInd w:w="108" w:type="dxa"/>
        <w:tblLook w:val="04A0"/>
      </w:tblPr>
      <w:tblGrid>
        <w:gridCol w:w="10065"/>
      </w:tblGrid>
      <w:tr w:rsidR="00647987" w:rsidTr="00F225C1">
        <w:trPr>
          <w:trHeight w:val="357"/>
        </w:trPr>
        <w:tc>
          <w:tcPr>
            <w:tcW w:w="10065" w:type="dxa"/>
          </w:tcPr>
          <w:p w:rsidR="009A56A0" w:rsidRDefault="009A56A0" w:rsidP="00647987"/>
        </w:tc>
      </w:tr>
    </w:tbl>
    <w:p w:rsidR="00647987" w:rsidRPr="00647987" w:rsidRDefault="00647987" w:rsidP="00647987"/>
    <w:p w:rsidR="00647987" w:rsidRDefault="00647987">
      <w:pPr>
        <w:rPr>
          <w:rFonts w:ascii="Arial" w:hAnsi="Arial" w:cs="Arial"/>
        </w:rPr>
      </w:pPr>
    </w:p>
    <w:p w:rsidR="003F672D" w:rsidRDefault="003F672D">
      <w:pPr>
        <w:numPr>
          <w:ilvl w:val="0"/>
          <w:numId w:val="6"/>
        </w:numPr>
        <w:ind w:hanging="360"/>
        <w:rPr>
          <w:rFonts w:ascii="Arial" w:hAnsi="Arial" w:cs="Arial"/>
        </w:rPr>
      </w:pPr>
      <w:r w:rsidRPr="00096784">
        <w:rPr>
          <w:rFonts w:ascii="Arial" w:hAnsi="Arial" w:cs="Arial"/>
        </w:rPr>
        <w:t xml:space="preserve">Please provide the following data (financials in either USD or EUR). </w:t>
      </w:r>
    </w:p>
    <w:p w:rsidR="00D3434B" w:rsidRPr="00096784" w:rsidRDefault="00D3434B" w:rsidP="00D3434B">
      <w:pPr>
        <w:rPr>
          <w:rFonts w:ascii="Arial" w:hAnsi="Arial" w:cs="Arial"/>
        </w:rPr>
      </w:pPr>
    </w:p>
    <w:p w:rsidR="003F672D" w:rsidRPr="00096784" w:rsidRDefault="003F672D" w:rsidP="003F672D">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701"/>
        <w:gridCol w:w="1701"/>
        <w:gridCol w:w="1559"/>
        <w:gridCol w:w="1559"/>
        <w:gridCol w:w="1559"/>
      </w:tblGrid>
      <w:tr w:rsidR="00634562" w:rsidRPr="00096784" w:rsidTr="00634562">
        <w:trPr>
          <w:jc w:val="center"/>
        </w:trPr>
        <w:tc>
          <w:tcPr>
            <w:tcW w:w="2235" w:type="dxa"/>
            <w:shd w:val="clear" w:color="auto" w:fill="FFFFFF" w:themeFill="background1"/>
            <w:vAlign w:val="center"/>
          </w:tcPr>
          <w:p w:rsidR="00634562" w:rsidRDefault="00634562" w:rsidP="00634562">
            <w:pPr>
              <w:jc w:val="center"/>
              <w:rPr>
                <w:rFonts w:ascii="Arial" w:hAnsi="Arial" w:cs="Arial"/>
                <w:b/>
              </w:rPr>
            </w:pPr>
            <w:r>
              <w:rPr>
                <w:rFonts w:ascii="Arial" w:hAnsi="Arial" w:cs="Arial"/>
                <w:b/>
              </w:rPr>
              <w:t xml:space="preserve">Select currency </w:t>
            </w:r>
          </w:p>
          <w:p w:rsidR="00634562" w:rsidRDefault="00634562" w:rsidP="00634562">
            <w:pPr>
              <w:jc w:val="center"/>
              <w:rPr>
                <w:rFonts w:ascii="Arial" w:hAnsi="Arial" w:cs="Arial"/>
                <w:b/>
              </w:rPr>
            </w:pPr>
          </w:p>
          <w:p w:rsidR="00634562" w:rsidRDefault="00634562" w:rsidP="00634562">
            <w:pPr>
              <w:jc w:val="center"/>
              <w:rPr>
                <w:rFonts w:ascii="Arial" w:hAnsi="Arial" w:cs="Arial"/>
                <w:b/>
              </w:rPr>
            </w:pPr>
            <w:r>
              <w:rPr>
                <w:rFonts w:ascii="Arial" w:hAnsi="Arial" w:cs="Arial"/>
                <w:b/>
              </w:rPr>
              <w:t xml:space="preserve">EUR </w:t>
            </w:r>
            <w:r w:rsidR="003124C9">
              <w:rPr>
                <w:rFonts w:ascii="Arial" w:hAnsi="Arial" w:cs="Arial"/>
                <w:b/>
              </w:rPr>
              <w:object w:dxaOrig="225" w:dyaOrig="225">
                <v:shape id="_x0000_i1119" type="#_x0000_t75" style="width:12.75pt;height:11.25pt" o:ole="">
                  <v:imagedata r:id="rId44" o:title=""/>
                </v:shape>
                <w:control r:id="rId45" w:name="CheckBox3" w:shapeid="_x0000_i1119"/>
              </w:object>
            </w:r>
            <w:r>
              <w:rPr>
                <w:rFonts w:ascii="Arial" w:hAnsi="Arial" w:cs="Arial"/>
                <w:b/>
              </w:rPr>
              <w:t xml:space="preserve">   USD</w:t>
            </w:r>
            <w:r w:rsidR="003124C9">
              <w:rPr>
                <w:rFonts w:ascii="Arial" w:hAnsi="Arial" w:cs="Arial"/>
                <w:b/>
              </w:rPr>
              <w:object w:dxaOrig="225" w:dyaOrig="225">
                <v:shape id="_x0000_i1121" type="#_x0000_t75" style="width:12.75pt;height:11.25pt" o:ole="">
                  <v:imagedata r:id="rId44" o:title=""/>
                </v:shape>
                <w:control r:id="rId46" w:name="CheckBox31" w:shapeid="_x0000_i1121"/>
              </w:object>
            </w:r>
          </w:p>
          <w:p w:rsidR="00634562" w:rsidRPr="00647987" w:rsidRDefault="00634562" w:rsidP="00634562">
            <w:pPr>
              <w:jc w:val="center"/>
              <w:rPr>
                <w:rFonts w:ascii="Arial" w:hAnsi="Arial" w:cs="Arial"/>
                <w:b/>
              </w:rPr>
            </w:pPr>
          </w:p>
        </w:tc>
        <w:tc>
          <w:tcPr>
            <w:tcW w:w="1701" w:type="dxa"/>
            <w:shd w:val="clear" w:color="auto" w:fill="D9D9D9" w:themeFill="background1" w:themeFillShade="D9"/>
            <w:vAlign w:val="center"/>
          </w:tcPr>
          <w:p w:rsidR="00634562" w:rsidRPr="00647987" w:rsidRDefault="00634562" w:rsidP="00634562">
            <w:pPr>
              <w:jc w:val="center"/>
              <w:rPr>
                <w:rFonts w:ascii="Arial" w:hAnsi="Arial" w:cs="Arial"/>
                <w:b/>
              </w:rPr>
            </w:pPr>
            <w:r w:rsidRPr="00647987">
              <w:rPr>
                <w:rFonts w:ascii="Arial" w:hAnsi="Arial" w:cs="Arial"/>
                <w:b/>
              </w:rPr>
              <w:t>2013 (estimate)</w:t>
            </w:r>
          </w:p>
        </w:tc>
        <w:tc>
          <w:tcPr>
            <w:tcW w:w="1701" w:type="dxa"/>
            <w:shd w:val="clear" w:color="auto" w:fill="D9D9D9" w:themeFill="background1" w:themeFillShade="D9"/>
            <w:vAlign w:val="center"/>
          </w:tcPr>
          <w:p w:rsidR="00634562" w:rsidRPr="00647987" w:rsidRDefault="00634562" w:rsidP="009A56A0">
            <w:pPr>
              <w:jc w:val="center"/>
              <w:rPr>
                <w:rFonts w:ascii="Arial" w:hAnsi="Arial" w:cs="Arial"/>
                <w:b/>
              </w:rPr>
            </w:pPr>
            <w:r>
              <w:rPr>
                <w:rFonts w:ascii="Arial" w:hAnsi="Arial" w:cs="Arial"/>
                <w:b/>
              </w:rPr>
              <w:t>2012</w:t>
            </w:r>
            <w:r w:rsidRPr="00647987">
              <w:rPr>
                <w:rFonts w:ascii="Arial" w:hAnsi="Arial" w:cs="Arial"/>
                <w:b/>
              </w:rPr>
              <w:t xml:space="preserve"> (estimate)</w:t>
            </w:r>
          </w:p>
        </w:tc>
        <w:tc>
          <w:tcPr>
            <w:tcW w:w="1559" w:type="dxa"/>
            <w:shd w:val="clear" w:color="auto" w:fill="D9D9D9" w:themeFill="background1" w:themeFillShade="D9"/>
            <w:vAlign w:val="center"/>
          </w:tcPr>
          <w:p w:rsidR="00634562" w:rsidRPr="00647987" w:rsidRDefault="00634562" w:rsidP="00634562">
            <w:pPr>
              <w:jc w:val="center"/>
              <w:rPr>
                <w:rFonts w:ascii="Arial" w:hAnsi="Arial" w:cs="Arial"/>
                <w:b/>
              </w:rPr>
            </w:pPr>
            <w:r w:rsidRPr="00647987">
              <w:rPr>
                <w:rFonts w:ascii="Arial" w:hAnsi="Arial" w:cs="Arial"/>
                <w:b/>
              </w:rPr>
              <w:t>2011 (actual)</w:t>
            </w:r>
          </w:p>
        </w:tc>
        <w:tc>
          <w:tcPr>
            <w:tcW w:w="1559" w:type="dxa"/>
            <w:shd w:val="clear" w:color="auto" w:fill="D9D9D9" w:themeFill="background1" w:themeFillShade="D9"/>
            <w:vAlign w:val="center"/>
          </w:tcPr>
          <w:p w:rsidR="00634562" w:rsidRPr="00647987" w:rsidRDefault="00634562" w:rsidP="00634562">
            <w:pPr>
              <w:jc w:val="center"/>
              <w:rPr>
                <w:rFonts w:ascii="Arial" w:hAnsi="Arial" w:cs="Arial"/>
                <w:b/>
              </w:rPr>
            </w:pPr>
            <w:r w:rsidRPr="00647987">
              <w:rPr>
                <w:rFonts w:ascii="Arial" w:hAnsi="Arial" w:cs="Arial"/>
                <w:b/>
              </w:rPr>
              <w:t>2010 (actual)</w:t>
            </w:r>
          </w:p>
        </w:tc>
        <w:tc>
          <w:tcPr>
            <w:tcW w:w="1559" w:type="dxa"/>
            <w:shd w:val="clear" w:color="auto" w:fill="D9D9D9" w:themeFill="background1" w:themeFillShade="D9"/>
            <w:vAlign w:val="center"/>
          </w:tcPr>
          <w:p w:rsidR="00634562" w:rsidRPr="00647987" w:rsidRDefault="00634562" w:rsidP="00634562">
            <w:pPr>
              <w:jc w:val="center"/>
              <w:rPr>
                <w:rFonts w:ascii="Arial" w:hAnsi="Arial" w:cs="Arial"/>
                <w:b/>
              </w:rPr>
            </w:pPr>
            <w:r w:rsidRPr="00647987">
              <w:rPr>
                <w:rFonts w:ascii="Arial" w:hAnsi="Arial" w:cs="Arial"/>
                <w:b/>
              </w:rPr>
              <w:t>2009 (actual)</w:t>
            </w:r>
          </w:p>
        </w:tc>
      </w:tr>
      <w:tr w:rsidR="00DA6A59" w:rsidRPr="00096784" w:rsidTr="00CE3A6E">
        <w:trPr>
          <w:jc w:val="center"/>
        </w:trPr>
        <w:tc>
          <w:tcPr>
            <w:tcW w:w="2235" w:type="dxa"/>
            <w:shd w:val="clear" w:color="auto" w:fill="FDE9D9" w:themeFill="accent6" w:themeFillTint="33"/>
          </w:tcPr>
          <w:p w:rsidR="00833D5E" w:rsidRPr="00647987" w:rsidRDefault="00833D5E" w:rsidP="00634562">
            <w:pPr>
              <w:rPr>
                <w:rFonts w:ascii="Arial" w:hAnsi="Arial" w:cs="Arial"/>
                <w:b/>
              </w:rPr>
            </w:pPr>
            <w:r w:rsidRPr="00647987">
              <w:rPr>
                <w:rFonts w:ascii="Arial" w:hAnsi="Arial" w:cs="Arial"/>
                <w:b/>
              </w:rPr>
              <w:t>Earned Income</w:t>
            </w:r>
          </w:p>
        </w:tc>
        <w:tc>
          <w:tcPr>
            <w:tcW w:w="1701" w:type="dxa"/>
            <w:shd w:val="clear" w:color="auto" w:fill="FDE9D9" w:themeFill="accent6" w:themeFillTint="33"/>
          </w:tcPr>
          <w:p w:rsidR="00833D5E" w:rsidRPr="00096784" w:rsidRDefault="00833D5E" w:rsidP="00634562">
            <w:pPr>
              <w:rPr>
                <w:rFonts w:ascii="Arial" w:hAnsi="Arial" w:cs="Arial"/>
              </w:rPr>
            </w:pPr>
          </w:p>
        </w:tc>
        <w:tc>
          <w:tcPr>
            <w:tcW w:w="1701" w:type="dxa"/>
            <w:shd w:val="clear" w:color="auto" w:fill="FDE9D9" w:themeFill="accent6" w:themeFillTint="33"/>
          </w:tcPr>
          <w:p w:rsidR="00833D5E" w:rsidRPr="00096784" w:rsidRDefault="00833D5E" w:rsidP="00634562">
            <w:pPr>
              <w:rPr>
                <w:rFonts w:ascii="Arial" w:hAnsi="Arial" w:cs="Arial"/>
              </w:rPr>
            </w:pPr>
          </w:p>
        </w:tc>
        <w:tc>
          <w:tcPr>
            <w:tcW w:w="1559" w:type="dxa"/>
            <w:shd w:val="clear" w:color="auto" w:fill="FDE9D9" w:themeFill="accent6" w:themeFillTint="33"/>
          </w:tcPr>
          <w:p w:rsidR="00833D5E" w:rsidRPr="00096784" w:rsidRDefault="00833D5E" w:rsidP="00634562">
            <w:pPr>
              <w:rPr>
                <w:rFonts w:ascii="Arial" w:hAnsi="Arial" w:cs="Arial"/>
              </w:rPr>
            </w:pPr>
          </w:p>
        </w:tc>
        <w:tc>
          <w:tcPr>
            <w:tcW w:w="1559" w:type="dxa"/>
            <w:shd w:val="clear" w:color="auto" w:fill="FDE9D9" w:themeFill="accent6" w:themeFillTint="33"/>
          </w:tcPr>
          <w:p w:rsidR="00833D5E" w:rsidRPr="00096784" w:rsidRDefault="00833D5E" w:rsidP="00634562">
            <w:pPr>
              <w:rPr>
                <w:rFonts w:ascii="Arial" w:hAnsi="Arial" w:cs="Arial"/>
              </w:rPr>
            </w:pPr>
          </w:p>
        </w:tc>
        <w:tc>
          <w:tcPr>
            <w:tcW w:w="1559" w:type="dxa"/>
            <w:shd w:val="clear" w:color="auto" w:fill="FDE9D9" w:themeFill="accent6" w:themeFillTint="33"/>
          </w:tcPr>
          <w:p w:rsidR="00833D5E" w:rsidRPr="00096784" w:rsidRDefault="00833D5E" w:rsidP="00634562">
            <w:pPr>
              <w:rPr>
                <w:rFonts w:ascii="Arial" w:hAnsi="Arial" w:cs="Arial"/>
              </w:rPr>
            </w:pPr>
          </w:p>
        </w:tc>
      </w:tr>
      <w:tr w:rsidR="00833D5E" w:rsidRPr="00096784" w:rsidTr="00634562">
        <w:trPr>
          <w:jc w:val="center"/>
        </w:trPr>
        <w:tc>
          <w:tcPr>
            <w:tcW w:w="2235" w:type="dxa"/>
          </w:tcPr>
          <w:p w:rsidR="00833D5E" w:rsidRPr="00647987" w:rsidRDefault="00833D5E" w:rsidP="00634562">
            <w:pPr>
              <w:rPr>
                <w:rFonts w:ascii="Arial" w:hAnsi="Arial" w:cs="Arial"/>
                <w:b/>
              </w:rPr>
            </w:pPr>
            <w:r w:rsidRPr="00647987">
              <w:rPr>
                <w:rFonts w:ascii="Arial" w:hAnsi="Arial" w:cs="Arial"/>
                <w:b/>
              </w:rPr>
              <w:t>Grants</w:t>
            </w:r>
          </w:p>
        </w:tc>
        <w:tc>
          <w:tcPr>
            <w:tcW w:w="1701" w:type="dxa"/>
          </w:tcPr>
          <w:p w:rsidR="00833D5E" w:rsidRPr="00096784" w:rsidRDefault="00833D5E" w:rsidP="00634562">
            <w:pPr>
              <w:rPr>
                <w:rFonts w:ascii="Arial" w:hAnsi="Arial" w:cs="Arial"/>
              </w:rPr>
            </w:pPr>
          </w:p>
        </w:tc>
        <w:tc>
          <w:tcPr>
            <w:tcW w:w="1701"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r>
      <w:tr w:rsidR="00DA6A59" w:rsidRPr="00096784" w:rsidTr="00CE3A6E">
        <w:trPr>
          <w:jc w:val="center"/>
        </w:trPr>
        <w:tc>
          <w:tcPr>
            <w:tcW w:w="2235" w:type="dxa"/>
            <w:shd w:val="clear" w:color="auto" w:fill="FDE9D9" w:themeFill="accent6" w:themeFillTint="33"/>
          </w:tcPr>
          <w:p w:rsidR="00833D5E" w:rsidRPr="00647987" w:rsidRDefault="00833D5E" w:rsidP="00634562">
            <w:pPr>
              <w:rPr>
                <w:rFonts w:ascii="Arial" w:hAnsi="Arial" w:cs="Arial"/>
                <w:b/>
              </w:rPr>
            </w:pPr>
            <w:r w:rsidRPr="00647987">
              <w:rPr>
                <w:rFonts w:ascii="Arial" w:hAnsi="Arial" w:cs="Arial"/>
                <w:b/>
              </w:rPr>
              <w:t>Government Support</w:t>
            </w:r>
          </w:p>
        </w:tc>
        <w:tc>
          <w:tcPr>
            <w:tcW w:w="1701" w:type="dxa"/>
            <w:shd w:val="clear" w:color="auto" w:fill="FDE9D9" w:themeFill="accent6" w:themeFillTint="33"/>
          </w:tcPr>
          <w:p w:rsidR="00833D5E" w:rsidRPr="00096784" w:rsidRDefault="00833D5E" w:rsidP="00634562">
            <w:pPr>
              <w:rPr>
                <w:rFonts w:ascii="Arial" w:hAnsi="Arial" w:cs="Arial"/>
              </w:rPr>
            </w:pPr>
          </w:p>
        </w:tc>
        <w:tc>
          <w:tcPr>
            <w:tcW w:w="1701" w:type="dxa"/>
            <w:shd w:val="clear" w:color="auto" w:fill="FDE9D9" w:themeFill="accent6" w:themeFillTint="33"/>
          </w:tcPr>
          <w:p w:rsidR="00833D5E" w:rsidRPr="00096784" w:rsidRDefault="00833D5E" w:rsidP="00634562">
            <w:pPr>
              <w:rPr>
                <w:rFonts w:ascii="Arial" w:hAnsi="Arial" w:cs="Arial"/>
              </w:rPr>
            </w:pPr>
          </w:p>
        </w:tc>
        <w:tc>
          <w:tcPr>
            <w:tcW w:w="1559" w:type="dxa"/>
            <w:shd w:val="clear" w:color="auto" w:fill="FDE9D9" w:themeFill="accent6" w:themeFillTint="33"/>
          </w:tcPr>
          <w:p w:rsidR="00833D5E" w:rsidRPr="00096784" w:rsidRDefault="00833D5E" w:rsidP="00634562">
            <w:pPr>
              <w:rPr>
                <w:rFonts w:ascii="Arial" w:hAnsi="Arial" w:cs="Arial"/>
              </w:rPr>
            </w:pPr>
          </w:p>
        </w:tc>
        <w:tc>
          <w:tcPr>
            <w:tcW w:w="1559" w:type="dxa"/>
            <w:shd w:val="clear" w:color="auto" w:fill="FDE9D9" w:themeFill="accent6" w:themeFillTint="33"/>
          </w:tcPr>
          <w:p w:rsidR="00833D5E" w:rsidRPr="00096784" w:rsidRDefault="00833D5E" w:rsidP="00634562">
            <w:pPr>
              <w:rPr>
                <w:rFonts w:ascii="Arial" w:hAnsi="Arial" w:cs="Arial"/>
              </w:rPr>
            </w:pPr>
          </w:p>
        </w:tc>
        <w:tc>
          <w:tcPr>
            <w:tcW w:w="1559" w:type="dxa"/>
            <w:shd w:val="clear" w:color="auto" w:fill="FDE9D9" w:themeFill="accent6" w:themeFillTint="33"/>
          </w:tcPr>
          <w:p w:rsidR="00833D5E" w:rsidRPr="00096784" w:rsidRDefault="00833D5E" w:rsidP="00634562">
            <w:pPr>
              <w:rPr>
                <w:rFonts w:ascii="Arial" w:hAnsi="Arial" w:cs="Arial"/>
              </w:rPr>
            </w:pPr>
          </w:p>
        </w:tc>
      </w:tr>
      <w:tr w:rsidR="00833D5E" w:rsidRPr="00096784" w:rsidTr="00634562">
        <w:trPr>
          <w:jc w:val="center"/>
        </w:trPr>
        <w:tc>
          <w:tcPr>
            <w:tcW w:w="2235" w:type="dxa"/>
          </w:tcPr>
          <w:p w:rsidR="00833D5E" w:rsidRPr="00647987" w:rsidRDefault="00833D5E" w:rsidP="00634562">
            <w:pPr>
              <w:rPr>
                <w:rFonts w:ascii="Arial" w:hAnsi="Arial" w:cs="Arial"/>
                <w:b/>
              </w:rPr>
            </w:pPr>
            <w:r w:rsidRPr="00647987">
              <w:rPr>
                <w:rFonts w:ascii="Arial" w:hAnsi="Arial" w:cs="Arial"/>
                <w:b/>
              </w:rPr>
              <w:t>Total Revenue</w:t>
            </w:r>
          </w:p>
        </w:tc>
        <w:tc>
          <w:tcPr>
            <w:tcW w:w="1701" w:type="dxa"/>
          </w:tcPr>
          <w:p w:rsidR="00833D5E" w:rsidRPr="00096784" w:rsidRDefault="00833D5E" w:rsidP="00634562">
            <w:pPr>
              <w:rPr>
                <w:rFonts w:ascii="Arial" w:hAnsi="Arial" w:cs="Arial"/>
              </w:rPr>
            </w:pPr>
          </w:p>
        </w:tc>
        <w:tc>
          <w:tcPr>
            <w:tcW w:w="1701"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r>
      <w:tr w:rsidR="00DA6A59" w:rsidRPr="00096784" w:rsidTr="00CE3A6E">
        <w:trPr>
          <w:jc w:val="center"/>
        </w:trPr>
        <w:tc>
          <w:tcPr>
            <w:tcW w:w="2235" w:type="dxa"/>
            <w:tcBorders>
              <w:bottom w:val="thinThickSmallGap" w:sz="24" w:space="0" w:color="auto"/>
            </w:tcBorders>
            <w:shd w:val="clear" w:color="auto" w:fill="FDE9D9" w:themeFill="accent6" w:themeFillTint="33"/>
          </w:tcPr>
          <w:p w:rsidR="00CE3A6E" w:rsidRPr="00647987" w:rsidRDefault="00833D5E" w:rsidP="00634562">
            <w:pPr>
              <w:rPr>
                <w:rFonts w:ascii="Arial" w:hAnsi="Arial" w:cs="Arial"/>
                <w:b/>
              </w:rPr>
            </w:pPr>
            <w:r w:rsidRPr="00647987">
              <w:rPr>
                <w:rFonts w:ascii="Arial" w:hAnsi="Arial" w:cs="Arial"/>
                <w:b/>
              </w:rPr>
              <w:t>Total Costs</w:t>
            </w:r>
          </w:p>
        </w:tc>
        <w:tc>
          <w:tcPr>
            <w:tcW w:w="1701" w:type="dxa"/>
            <w:tcBorders>
              <w:bottom w:val="thinThickSmallGap" w:sz="24" w:space="0" w:color="auto"/>
            </w:tcBorders>
            <w:shd w:val="clear" w:color="auto" w:fill="FDE9D9" w:themeFill="accent6" w:themeFillTint="33"/>
          </w:tcPr>
          <w:p w:rsidR="00833D5E" w:rsidRPr="00096784" w:rsidRDefault="00833D5E" w:rsidP="00634562">
            <w:pPr>
              <w:rPr>
                <w:rFonts w:ascii="Arial" w:hAnsi="Arial" w:cs="Arial"/>
              </w:rPr>
            </w:pPr>
          </w:p>
        </w:tc>
        <w:tc>
          <w:tcPr>
            <w:tcW w:w="1701" w:type="dxa"/>
            <w:tcBorders>
              <w:bottom w:val="thinThickSmallGap" w:sz="24" w:space="0" w:color="auto"/>
            </w:tcBorders>
            <w:shd w:val="clear" w:color="auto" w:fill="FDE9D9" w:themeFill="accent6" w:themeFillTint="33"/>
          </w:tcPr>
          <w:p w:rsidR="00833D5E" w:rsidRPr="00096784" w:rsidRDefault="00833D5E" w:rsidP="00634562">
            <w:pPr>
              <w:rPr>
                <w:rFonts w:ascii="Arial" w:hAnsi="Arial" w:cs="Arial"/>
              </w:rPr>
            </w:pPr>
          </w:p>
        </w:tc>
        <w:tc>
          <w:tcPr>
            <w:tcW w:w="1559" w:type="dxa"/>
            <w:tcBorders>
              <w:bottom w:val="thinThickSmallGap" w:sz="24" w:space="0" w:color="auto"/>
            </w:tcBorders>
            <w:shd w:val="clear" w:color="auto" w:fill="FDE9D9" w:themeFill="accent6" w:themeFillTint="33"/>
          </w:tcPr>
          <w:p w:rsidR="00833D5E" w:rsidRPr="00096784" w:rsidRDefault="00833D5E" w:rsidP="00634562">
            <w:pPr>
              <w:rPr>
                <w:rFonts w:ascii="Arial" w:hAnsi="Arial" w:cs="Arial"/>
              </w:rPr>
            </w:pPr>
          </w:p>
        </w:tc>
        <w:tc>
          <w:tcPr>
            <w:tcW w:w="1559" w:type="dxa"/>
            <w:tcBorders>
              <w:bottom w:val="thinThickSmallGap" w:sz="24" w:space="0" w:color="auto"/>
            </w:tcBorders>
            <w:shd w:val="clear" w:color="auto" w:fill="FDE9D9" w:themeFill="accent6" w:themeFillTint="33"/>
          </w:tcPr>
          <w:p w:rsidR="00833D5E" w:rsidRPr="00096784" w:rsidRDefault="00833D5E" w:rsidP="00634562">
            <w:pPr>
              <w:rPr>
                <w:rFonts w:ascii="Arial" w:hAnsi="Arial" w:cs="Arial"/>
              </w:rPr>
            </w:pPr>
          </w:p>
        </w:tc>
        <w:tc>
          <w:tcPr>
            <w:tcW w:w="1559" w:type="dxa"/>
            <w:tcBorders>
              <w:bottom w:val="thinThickSmallGap" w:sz="24" w:space="0" w:color="auto"/>
            </w:tcBorders>
            <w:shd w:val="clear" w:color="auto" w:fill="FDE9D9" w:themeFill="accent6" w:themeFillTint="33"/>
          </w:tcPr>
          <w:p w:rsidR="00833D5E" w:rsidRPr="00096784" w:rsidRDefault="00833D5E" w:rsidP="00634562">
            <w:pPr>
              <w:rPr>
                <w:rFonts w:ascii="Arial" w:hAnsi="Arial" w:cs="Arial"/>
              </w:rPr>
            </w:pPr>
          </w:p>
        </w:tc>
      </w:tr>
      <w:tr w:rsidR="00CE3A6E" w:rsidRPr="00096784" w:rsidTr="00E8637A">
        <w:trPr>
          <w:jc w:val="center"/>
        </w:trPr>
        <w:tc>
          <w:tcPr>
            <w:tcW w:w="2235" w:type="dxa"/>
            <w:tcBorders>
              <w:top w:val="thinThickSmallGap" w:sz="24" w:space="0" w:color="auto"/>
              <w:left w:val="single" w:sz="2" w:space="0" w:color="auto"/>
              <w:bottom w:val="single" w:sz="2" w:space="0" w:color="auto"/>
              <w:right w:val="nil"/>
            </w:tcBorders>
            <w:shd w:val="clear" w:color="auto" w:fill="FABF8F" w:themeFill="accent6" w:themeFillTint="99"/>
          </w:tcPr>
          <w:p w:rsidR="00E8637A" w:rsidRPr="00647987" w:rsidRDefault="00CE3A6E" w:rsidP="00634562">
            <w:pPr>
              <w:rPr>
                <w:rFonts w:ascii="Arial" w:hAnsi="Arial" w:cs="Arial"/>
                <w:b/>
              </w:rPr>
            </w:pPr>
            <w:r>
              <w:rPr>
                <w:rFonts w:ascii="Arial" w:hAnsi="Arial" w:cs="Arial"/>
                <w:b/>
              </w:rPr>
              <w:t>Profit (Loss)</w:t>
            </w:r>
          </w:p>
        </w:tc>
        <w:tc>
          <w:tcPr>
            <w:tcW w:w="1701" w:type="dxa"/>
            <w:tcBorders>
              <w:top w:val="thinThickSmallGap" w:sz="24" w:space="0" w:color="auto"/>
              <w:left w:val="nil"/>
              <w:bottom w:val="single" w:sz="2" w:space="0" w:color="auto"/>
              <w:right w:val="nil"/>
            </w:tcBorders>
            <w:shd w:val="clear" w:color="auto" w:fill="FABF8F" w:themeFill="accent6" w:themeFillTint="99"/>
          </w:tcPr>
          <w:p w:rsidR="00CE3A6E" w:rsidRPr="00096784" w:rsidRDefault="00CE3A6E" w:rsidP="00634562">
            <w:pPr>
              <w:rPr>
                <w:rFonts w:ascii="Arial" w:hAnsi="Arial" w:cs="Arial"/>
              </w:rPr>
            </w:pPr>
          </w:p>
        </w:tc>
        <w:tc>
          <w:tcPr>
            <w:tcW w:w="1701" w:type="dxa"/>
            <w:tcBorders>
              <w:top w:val="thinThickSmallGap" w:sz="24" w:space="0" w:color="auto"/>
              <w:left w:val="nil"/>
              <w:bottom w:val="single" w:sz="2" w:space="0" w:color="auto"/>
              <w:right w:val="nil"/>
            </w:tcBorders>
            <w:shd w:val="clear" w:color="auto" w:fill="FABF8F" w:themeFill="accent6" w:themeFillTint="99"/>
          </w:tcPr>
          <w:p w:rsidR="00CE3A6E" w:rsidRPr="00096784" w:rsidRDefault="00CE3A6E" w:rsidP="00634562">
            <w:pPr>
              <w:rPr>
                <w:rFonts w:ascii="Arial" w:hAnsi="Arial" w:cs="Arial"/>
              </w:rPr>
            </w:pPr>
          </w:p>
        </w:tc>
        <w:tc>
          <w:tcPr>
            <w:tcW w:w="1559" w:type="dxa"/>
            <w:tcBorders>
              <w:top w:val="thinThickSmallGap" w:sz="24" w:space="0" w:color="auto"/>
              <w:left w:val="nil"/>
              <w:bottom w:val="single" w:sz="2" w:space="0" w:color="auto"/>
              <w:right w:val="nil"/>
            </w:tcBorders>
            <w:shd w:val="clear" w:color="auto" w:fill="FABF8F" w:themeFill="accent6" w:themeFillTint="99"/>
          </w:tcPr>
          <w:p w:rsidR="00CE3A6E" w:rsidRPr="00096784" w:rsidRDefault="00CE3A6E" w:rsidP="00634562">
            <w:pPr>
              <w:rPr>
                <w:rFonts w:ascii="Arial" w:hAnsi="Arial" w:cs="Arial"/>
              </w:rPr>
            </w:pPr>
          </w:p>
        </w:tc>
        <w:tc>
          <w:tcPr>
            <w:tcW w:w="1559" w:type="dxa"/>
            <w:tcBorders>
              <w:top w:val="thinThickSmallGap" w:sz="24" w:space="0" w:color="auto"/>
              <w:left w:val="nil"/>
              <w:bottom w:val="single" w:sz="2" w:space="0" w:color="auto"/>
              <w:right w:val="nil"/>
            </w:tcBorders>
            <w:shd w:val="clear" w:color="auto" w:fill="FABF8F" w:themeFill="accent6" w:themeFillTint="99"/>
          </w:tcPr>
          <w:p w:rsidR="00CE3A6E" w:rsidRPr="00096784" w:rsidRDefault="00CE3A6E" w:rsidP="00634562">
            <w:pPr>
              <w:rPr>
                <w:rFonts w:ascii="Arial" w:hAnsi="Arial" w:cs="Arial"/>
              </w:rPr>
            </w:pPr>
          </w:p>
        </w:tc>
        <w:tc>
          <w:tcPr>
            <w:tcW w:w="1559" w:type="dxa"/>
            <w:tcBorders>
              <w:top w:val="thinThickSmallGap" w:sz="24" w:space="0" w:color="auto"/>
              <w:left w:val="nil"/>
              <w:bottom w:val="single" w:sz="2" w:space="0" w:color="auto"/>
              <w:right w:val="single" w:sz="2" w:space="0" w:color="auto"/>
            </w:tcBorders>
            <w:shd w:val="clear" w:color="auto" w:fill="FABF8F" w:themeFill="accent6" w:themeFillTint="99"/>
          </w:tcPr>
          <w:p w:rsidR="00CE3A6E" w:rsidRPr="00096784" w:rsidRDefault="00CE3A6E" w:rsidP="00634562">
            <w:pPr>
              <w:rPr>
                <w:rFonts w:ascii="Arial" w:hAnsi="Arial" w:cs="Arial"/>
              </w:rPr>
            </w:pPr>
          </w:p>
        </w:tc>
      </w:tr>
      <w:tr w:rsidR="00833D5E" w:rsidRPr="00096784" w:rsidTr="00CE3A6E">
        <w:trPr>
          <w:jc w:val="center"/>
        </w:trPr>
        <w:tc>
          <w:tcPr>
            <w:tcW w:w="2235" w:type="dxa"/>
            <w:tcBorders>
              <w:top w:val="single" w:sz="4" w:space="0" w:color="auto"/>
            </w:tcBorders>
          </w:tcPr>
          <w:p w:rsidR="00833D5E" w:rsidRPr="00CE3A6E" w:rsidRDefault="00833D5E" w:rsidP="00634562">
            <w:pPr>
              <w:rPr>
                <w:rFonts w:ascii="Arial" w:hAnsi="Arial" w:cs="Arial"/>
                <w:b/>
                <w:i/>
              </w:rPr>
            </w:pPr>
            <w:r w:rsidRPr="00CE3A6E">
              <w:rPr>
                <w:rFonts w:ascii="Arial" w:hAnsi="Arial" w:cs="Arial"/>
                <w:b/>
                <w:i/>
              </w:rPr>
              <w:t>Current Assets</w:t>
            </w:r>
          </w:p>
        </w:tc>
        <w:tc>
          <w:tcPr>
            <w:tcW w:w="1701" w:type="dxa"/>
            <w:tcBorders>
              <w:top w:val="single" w:sz="4" w:space="0" w:color="auto"/>
            </w:tcBorders>
          </w:tcPr>
          <w:p w:rsidR="00833D5E" w:rsidRPr="00096784" w:rsidRDefault="00833D5E" w:rsidP="00634562">
            <w:pPr>
              <w:rPr>
                <w:rFonts w:ascii="Arial" w:hAnsi="Arial" w:cs="Arial"/>
              </w:rPr>
            </w:pPr>
          </w:p>
        </w:tc>
        <w:tc>
          <w:tcPr>
            <w:tcW w:w="1701" w:type="dxa"/>
            <w:tcBorders>
              <w:top w:val="single" w:sz="4" w:space="0" w:color="auto"/>
            </w:tcBorders>
          </w:tcPr>
          <w:p w:rsidR="00833D5E" w:rsidRPr="00096784" w:rsidRDefault="00833D5E" w:rsidP="00634562">
            <w:pPr>
              <w:rPr>
                <w:rFonts w:ascii="Arial" w:hAnsi="Arial" w:cs="Arial"/>
              </w:rPr>
            </w:pPr>
          </w:p>
        </w:tc>
        <w:tc>
          <w:tcPr>
            <w:tcW w:w="1559" w:type="dxa"/>
            <w:tcBorders>
              <w:top w:val="single" w:sz="4" w:space="0" w:color="auto"/>
            </w:tcBorders>
          </w:tcPr>
          <w:p w:rsidR="00833D5E" w:rsidRPr="00096784" w:rsidRDefault="00833D5E" w:rsidP="00634562">
            <w:pPr>
              <w:rPr>
                <w:rFonts w:ascii="Arial" w:hAnsi="Arial" w:cs="Arial"/>
              </w:rPr>
            </w:pPr>
          </w:p>
        </w:tc>
        <w:tc>
          <w:tcPr>
            <w:tcW w:w="1559" w:type="dxa"/>
            <w:tcBorders>
              <w:top w:val="single" w:sz="4" w:space="0" w:color="auto"/>
            </w:tcBorders>
          </w:tcPr>
          <w:p w:rsidR="00833D5E" w:rsidRPr="00096784" w:rsidRDefault="00833D5E" w:rsidP="00634562">
            <w:pPr>
              <w:rPr>
                <w:rFonts w:ascii="Arial" w:hAnsi="Arial" w:cs="Arial"/>
              </w:rPr>
            </w:pPr>
          </w:p>
        </w:tc>
        <w:tc>
          <w:tcPr>
            <w:tcW w:w="1559" w:type="dxa"/>
            <w:tcBorders>
              <w:top w:val="single" w:sz="4" w:space="0" w:color="auto"/>
            </w:tcBorders>
          </w:tcPr>
          <w:p w:rsidR="00833D5E" w:rsidRPr="00096784" w:rsidRDefault="00833D5E" w:rsidP="00634562">
            <w:pPr>
              <w:rPr>
                <w:rFonts w:ascii="Arial" w:hAnsi="Arial" w:cs="Arial"/>
              </w:rPr>
            </w:pPr>
          </w:p>
        </w:tc>
      </w:tr>
      <w:tr w:rsidR="00DA6A59" w:rsidRPr="00096784" w:rsidTr="00634562">
        <w:trPr>
          <w:jc w:val="center"/>
        </w:trPr>
        <w:tc>
          <w:tcPr>
            <w:tcW w:w="2235" w:type="dxa"/>
            <w:shd w:val="clear" w:color="auto" w:fill="FAE7C6"/>
          </w:tcPr>
          <w:p w:rsidR="00833D5E" w:rsidRPr="00CE3A6E" w:rsidRDefault="00833D5E" w:rsidP="00634562">
            <w:pPr>
              <w:rPr>
                <w:rFonts w:ascii="Arial" w:hAnsi="Arial" w:cs="Arial"/>
                <w:b/>
                <w:i/>
              </w:rPr>
            </w:pPr>
            <w:r w:rsidRPr="00CE3A6E">
              <w:rPr>
                <w:rFonts w:ascii="Arial" w:hAnsi="Arial" w:cs="Arial"/>
                <w:b/>
                <w:i/>
              </w:rPr>
              <w:t>Current Liabilities</w:t>
            </w:r>
          </w:p>
        </w:tc>
        <w:tc>
          <w:tcPr>
            <w:tcW w:w="1701" w:type="dxa"/>
            <w:shd w:val="clear" w:color="auto" w:fill="FAE7C6"/>
          </w:tcPr>
          <w:p w:rsidR="00833D5E" w:rsidRPr="00096784" w:rsidRDefault="00833D5E" w:rsidP="00634562">
            <w:pPr>
              <w:rPr>
                <w:rFonts w:ascii="Arial" w:hAnsi="Arial" w:cs="Arial"/>
              </w:rPr>
            </w:pPr>
          </w:p>
        </w:tc>
        <w:tc>
          <w:tcPr>
            <w:tcW w:w="1701" w:type="dxa"/>
            <w:shd w:val="clear" w:color="auto" w:fill="FAE7C6"/>
          </w:tcPr>
          <w:p w:rsidR="00833D5E" w:rsidRPr="00096784" w:rsidRDefault="00833D5E" w:rsidP="00634562">
            <w:pPr>
              <w:rPr>
                <w:rFonts w:ascii="Arial" w:hAnsi="Arial" w:cs="Arial"/>
              </w:rPr>
            </w:pPr>
          </w:p>
        </w:tc>
        <w:tc>
          <w:tcPr>
            <w:tcW w:w="1559" w:type="dxa"/>
            <w:shd w:val="clear" w:color="auto" w:fill="FAE7C6"/>
          </w:tcPr>
          <w:p w:rsidR="00833D5E" w:rsidRPr="00096784" w:rsidRDefault="00833D5E" w:rsidP="00634562">
            <w:pPr>
              <w:rPr>
                <w:rFonts w:ascii="Arial" w:hAnsi="Arial" w:cs="Arial"/>
              </w:rPr>
            </w:pPr>
          </w:p>
        </w:tc>
        <w:tc>
          <w:tcPr>
            <w:tcW w:w="1559" w:type="dxa"/>
            <w:shd w:val="clear" w:color="auto" w:fill="FAE7C6"/>
          </w:tcPr>
          <w:p w:rsidR="00833D5E" w:rsidRPr="00096784" w:rsidRDefault="00833D5E" w:rsidP="00634562">
            <w:pPr>
              <w:rPr>
                <w:rFonts w:ascii="Arial" w:hAnsi="Arial" w:cs="Arial"/>
              </w:rPr>
            </w:pPr>
          </w:p>
        </w:tc>
        <w:tc>
          <w:tcPr>
            <w:tcW w:w="1559" w:type="dxa"/>
            <w:shd w:val="clear" w:color="auto" w:fill="FAE7C6"/>
          </w:tcPr>
          <w:p w:rsidR="00833D5E" w:rsidRPr="00096784" w:rsidRDefault="00833D5E" w:rsidP="00634562">
            <w:pPr>
              <w:rPr>
                <w:rFonts w:ascii="Arial" w:hAnsi="Arial" w:cs="Arial"/>
              </w:rPr>
            </w:pPr>
          </w:p>
        </w:tc>
      </w:tr>
      <w:tr w:rsidR="00833D5E" w:rsidRPr="00096784" w:rsidTr="00634562">
        <w:trPr>
          <w:jc w:val="center"/>
        </w:trPr>
        <w:tc>
          <w:tcPr>
            <w:tcW w:w="2235" w:type="dxa"/>
          </w:tcPr>
          <w:p w:rsidR="00833D5E" w:rsidRPr="00CE3A6E" w:rsidRDefault="00833D5E" w:rsidP="00634562">
            <w:pPr>
              <w:rPr>
                <w:rFonts w:ascii="Arial" w:hAnsi="Arial" w:cs="Arial"/>
                <w:b/>
                <w:i/>
              </w:rPr>
            </w:pPr>
            <w:r w:rsidRPr="00CE3A6E">
              <w:rPr>
                <w:rFonts w:ascii="Arial" w:hAnsi="Arial" w:cs="Arial"/>
                <w:b/>
                <w:i/>
              </w:rPr>
              <w:t>Total Assets</w:t>
            </w:r>
          </w:p>
        </w:tc>
        <w:tc>
          <w:tcPr>
            <w:tcW w:w="1701" w:type="dxa"/>
          </w:tcPr>
          <w:p w:rsidR="00833D5E" w:rsidRPr="00096784" w:rsidRDefault="00833D5E" w:rsidP="00634562">
            <w:pPr>
              <w:rPr>
                <w:rFonts w:ascii="Arial" w:hAnsi="Arial" w:cs="Arial"/>
              </w:rPr>
            </w:pPr>
          </w:p>
        </w:tc>
        <w:tc>
          <w:tcPr>
            <w:tcW w:w="1701"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r>
      <w:tr w:rsidR="00DA6A59" w:rsidRPr="00096784" w:rsidTr="00634562">
        <w:trPr>
          <w:jc w:val="center"/>
        </w:trPr>
        <w:tc>
          <w:tcPr>
            <w:tcW w:w="2235" w:type="dxa"/>
            <w:shd w:val="clear" w:color="auto" w:fill="FAE7C6"/>
          </w:tcPr>
          <w:p w:rsidR="00833D5E" w:rsidRPr="00CE3A6E" w:rsidRDefault="00833D5E" w:rsidP="00634562">
            <w:pPr>
              <w:rPr>
                <w:rFonts w:ascii="Arial" w:hAnsi="Arial" w:cs="Arial"/>
                <w:b/>
                <w:i/>
              </w:rPr>
            </w:pPr>
            <w:r w:rsidRPr="00CE3A6E">
              <w:rPr>
                <w:rFonts w:ascii="Arial" w:hAnsi="Arial" w:cs="Arial"/>
                <w:b/>
                <w:i/>
              </w:rPr>
              <w:t>Debt</w:t>
            </w:r>
          </w:p>
        </w:tc>
        <w:tc>
          <w:tcPr>
            <w:tcW w:w="1701" w:type="dxa"/>
            <w:shd w:val="clear" w:color="auto" w:fill="FAE7C6"/>
          </w:tcPr>
          <w:p w:rsidR="00833D5E" w:rsidRPr="00096784" w:rsidRDefault="00833D5E" w:rsidP="00634562">
            <w:pPr>
              <w:rPr>
                <w:rFonts w:ascii="Arial" w:hAnsi="Arial" w:cs="Arial"/>
              </w:rPr>
            </w:pPr>
          </w:p>
        </w:tc>
        <w:tc>
          <w:tcPr>
            <w:tcW w:w="1701" w:type="dxa"/>
            <w:shd w:val="clear" w:color="auto" w:fill="FAE7C6"/>
          </w:tcPr>
          <w:p w:rsidR="00833D5E" w:rsidRPr="00096784" w:rsidRDefault="00833D5E" w:rsidP="00634562">
            <w:pPr>
              <w:rPr>
                <w:rFonts w:ascii="Arial" w:hAnsi="Arial" w:cs="Arial"/>
              </w:rPr>
            </w:pPr>
          </w:p>
        </w:tc>
        <w:tc>
          <w:tcPr>
            <w:tcW w:w="1559" w:type="dxa"/>
            <w:shd w:val="clear" w:color="auto" w:fill="FAE7C6"/>
          </w:tcPr>
          <w:p w:rsidR="00833D5E" w:rsidRPr="00096784" w:rsidRDefault="00833D5E" w:rsidP="00634562">
            <w:pPr>
              <w:rPr>
                <w:rFonts w:ascii="Arial" w:hAnsi="Arial" w:cs="Arial"/>
              </w:rPr>
            </w:pPr>
          </w:p>
        </w:tc>
        <w:tc>
          <w:tcPr>
            <w:tcW w:w="1559" w:type="dxa"/>
            <w:shd w:val="clear" w:color="auto" w:fill="FAE7C6"/>
          </w:tcPr>
          <w:p w:rsidR="00833D5E" w:rsidRPr="00096784" w:rsidRDefault="00833D5E" w:rsidP="00634562">
            <w:pPr>
              <w:rPr>
                <w:rFonts w:ascii="Arial" w:hAnsi="Arial" w:cs="Arial"/>
              </w:rPr>
            </w:pPr>
          </w:p>
        </w:tc>
        <w:tc>
          <w:tcPr>
            <w:tcW w:w="1559" w:type="dxa"/>
            <w:shd w:val="clear" w:color="auto" w:fill="FAE7C6"/>
          </w:tcPr>
          <w:p w:rsidR="00833D5E" w:rsidRPr="00096784" w:rsidRDefault="00833D5E" w:rsidP="00634562">
            <w:pPr>
              <w:rPr>
                <w:rFonts w:ascii="Arial" w:hAnsi="Arial" w:cs="Arial"/>
              </w:rPr>
            </w:pPr>
          </w:p>
        </w:tc>
      </w:tr>
      <w:tr w:rsidR="00833D5E" w:rsidRPr="00096784" w:rsidTr="00634562">
        <w:trPr>
          <w:jc w:val="center"/>
        </w:trPr>
        <w:tc>
          <w:tcPr>
            <w:tcW w:w="2235" w:type="dxa"/>
          </w:tcPr>
          <w:p w:rsidR="00CE3A6E" w:rsidRDefault="00833D5E" w:rsidP="00634562">
            <w:pPr>
              <w:rPr>
                <w:rFonts w:ascii="Arial" w:hAnsi="Arial" w:cs="Arial"/>
                <w:b/>
                <w:i/>
              </w:rPr>
            </w:pPr>
            <w:r w:rsidRPr="00CE3A6E">
              <w:rPr>
                <w:rFonts w:ascii="Arial" w:hAnsi="Arial" w:cs="Arial"/>
                <w:b/>
                <w:i/>
              </w:rPr>
              <w:t>Equity</w:t>
            </w:r>
          </w:p>
          <w:p w:rsidR="00CE3A6E" w:rsidRPr="00CE3A6E" w:rsidRDefault="00CE3A6E" w:rsidP="00634562">
            <w:pPr>
              <w:rPr>
                <w:rFonts w:ascii="Arial" w:hAnsi="Arial" w:cs="Arial"/>
                <w:b/>
                <w:i/>
              </w:rPr>
            </w:pPr>
          </w:p>
        </w:tc>
        <w:tc>
          <w:tcPr>
            <w:tcW w:w="1701" w:type="dxa"/>
          </w:tcPr>
          <w:p w:rsidR="00833D5E" w:rsidRPr="00096784" w:rsidRDefault="00833D5E" w:rsidP="00634562">
            <w:pPr>
              <w:rPr>
                <w:rFonts w:ascii="Arial" w:hAnsi="Arial" w:cs="Arial"/>
              </w:rPr>
            </w:pPr>
          </w:p>
        </w:tc>
        <w:tc>
          <w:tcPr>
            <w:tcW w:w="1701"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r>
      <w:tr w:rsidR="00DA6A59" w:rsidRPr="00096784" w:rsidTr="00CE3A6E">
        <w:trPr>
          <w:jc w:val="center"/>
        </w:trPr>
        <w:tc>
          <w:tcPr>
            <w:tcW w:w="2235" w:type="dxa"/>
            <w:shd w:val="clear" w:color="auto" w:fill="FBD4B4" w:themeFill="accent6" w:themeFillTint="66"/>
          </w:tcPr>
          <w:p w:rsidR="00833D5E" w:rsidRPr="00647987" w:rsidRDefault="00647987" w:rsidP="00634562">
            <w:pPr>
              <w:rPr>
                <w:rFonts w:ascii="Arial" w:hAnsi="Arial" w:cs="Arial"/>
                <w:b/>
              </w:rPr>
            </w:pPr>
            <w:r>
              <w:rPr>
                <w:rFonts w:ascii="Arial" w:hAnsi="Arial" w:cs="Arial"/>
                <w:b/>
              </w:rPr>
              <w:t>Number</w:t>
            </w:r>
            <w:r w:rsidR="00833D5E" w:rsidRPr="00647987">
              <w:rPr>
                <w:rFonts w:ascii="Arial" w:hAnsi="Arial" w:cs="Arial"/>
                <w:b/>
              </w:rPr>
              <w:t xml:space="preserve"> Direct Beneficiaries/Clients</w:t>
            </w:r>
          </w:p>
        </w:tc>
        <w:tc>
          <w:tcPr>
            <w:tcW w:w="1701" w:type="dxa"/>
            <w:shd w:val="clear" w:color="auto" w:fill="FBD4B4" w:themeFill="accent6" w:themeFillTint="66"/>
          </w:tcPr>
          <w:p w:rsidR="00833D5E" w:rsidRPr="00096784" w:rsidRDefault="00833D5E" w:rsidP="00634562">
            <w:pPr>
              <w:rPr>
                <w:rFonts w:ascii="Arial" w:hAnsi="Arial" w:cs="Arial"/>
              </w:rPr>
            </w:pPr>
          </w:p>
        </w:tc>
        <w:tc>
          <w:tcPr>
            <w:tcW w:w="1701" w:type="dxa"/>
            <w:shd w:val="clear" w:color="auto" w:fill="FBD4B4" w:themeFill="accent6" w:themeFillTint="66"/>
          </w:tcPr>
          <w:p w:rsidR="00833D5E" w:rsidRPr="00096784" w:rsidRDefault="00833D5E" w:rsidP="00634562">
            <w:pPr>
              <w:rPr>
                <w:rFonts w:ascii="Arial" w:hAnsi="Arial" w:cs="Arial"/>
              </w:rPr>
            </w:pPr>
          </w:p>
        </w:tc>
        <w:tc>
          <w:tcPr>
            <w:tcW w:w="1559" w:type="dxa"/>
            <w:shd w:val="clear" w:color="auto" w:fill="FBD4B4" w:themeFill="accent6" w:themeFillTint="66"/>
          </w:tcPr>
          <w:p w:rsidR="00833D5E" w:rsidRPr="00096784" w:rsidRDefault="00833D5E" w:rsidP="00634562">
            <w:pPr>
              <w:rPr>
                <w:rFonts w:ascii="Arial" w:hAnsi="Arial" w:cs="Arial"/>
              </w:rPr>
            </w:pPr>
          </w:p>
        </w:tc>
        <w:tc>
          <w:tcPr>
            <w:tcW w:w="1559" w:type="dxa"/>
            <w:shd w:val="clear" w:color="auto" w:fill="FBD4B4" w:themeFill="accent6" w:themeFillTint="66"/>
          </w:tcPr>
          <w:p w:rsidR="00833D5E" w:rsidRPr="00096784" w:rsidRDefault="00833D5E" w:rsidP="00634562">
            <w:pPr>
              <w:rPr>
                <w:rFonts w:ascii="Arial" w:hAnsi="Arial" w:cs="Arial"/>
              </w:rPr>
            </w:pPr>
          </w:p>
        </w:tc>
        <w:tc>
          <w:tcPr>
            <w:tcW w:w="1559" w:type="dxa"/>
            <w:shd w:val="clear" w:color="auto" w:fill="FBD4B4" w:themeFill="accent6" w:themeFillTint="66"/>
          </w:tcPr>
          <w:p w:rsidR="00833D5E" w:rsidRPr="00096784" w:rsidRDefault="00833D5E" w:rsidP="00634562">
            <w:pPr>
              <w:rPr>
                <w:rFonts w:ascii="Arial" w:hAnsi="Arial" w:cs="Arial"/>
              </w:rPr>
            </w:pPr>
          </w:p>
        </w:tc>
      </w:tr>
      <w:tr w:rsidR="00833D5E" w:rsidRPr="00096784" w:rsidTr="00634562">
        <w:trPr>
          <w:jc w:val="center"/>
        </w:trPr>
        <w:tc>
          <w:tcPr>
            <w:tcW w:w="2235" w:type="dxa"/>
          </w:tcPr>
          <w:p w:rsidR="00833D5E" w:rsidRPr="00647987" w:rsidRDefault="00647987" w:rsidP="00634562">
            <w:pPr>
              <w:rPr>
                <w:rFonts w:ascii="Arial" w:hAnsi="Arial" w:cs="Arial"/>
                <w:b/>
              </w:rPr>
            </w:pPr>
            <w:r>
              <w:rPr>
                <w:rFonts w:ascii="Arial" w:hAnsi="Arial" w:cs="Arial"/>
                <w:b/>
              </w:rPr>
              <w:t>Number</w:t>
            </w:r>
            <w:r w:rsidR="00833D5E" w:rsidRPr="00647987">
              <w:rPr>
                <w:rFonts w:ascii="Arial" w:hAnsi="Arial" w:cs="Arial"/>
                <w:b/>
              </w:rPr>
              <w:t xml:space="preserve"> Indirect Beneficiaries/Clients</w:t>
            </w:r>
          </w:p>
        </w:tc>
        <w:tc>
          <w:tcPr>
            <w:tcW w:w="1701" w:type="dxa"/>
          </w:tcPr>
          <w:p w:rsidR="00833D5E" w:rsidRPr="00096784" w:rsidRDefault="00833D5E" w:rsidP="00634562">
            <w:pPr>
              <w:rPr>
                <w:rFonts w:ascii="Arial" w:hAnsi="Arial" w:cs="Arial"/>
              </w:rPr>
            </w:pPr>
          </w:p>
        </w:tc>
        <w:tc>
          <w:tcPr>
            <w:tcW w:w="1701"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r>
      <w:tr w:rsidR="00DA6A59" w:rsidRPr="00096784" w:rsidTr="00CE3A6E">
        <w:trPr>
          <w:jc w:val="center"/>
        </w:trPr>
        <w:tc>
          <w:tcPr>
            <w:tcW w:w="2235" w:type="dxa"/>
            <w:shd w:val="clear" w:color="auto" w:fill="FBD4B4" w:themeFill="accent6" w:themeFillTint="66"/>
          </w:tcPr>
          <w:p w:rsidR="00647987" w:rsidRDefault="00647987" w:rsidP="00634562">
            <w:pPr>
              <w:rPr>
                <w:rFonts w:ascii="Arial" w:hAnsi="Arial" w:cs="Arial"/>
                <w:b/>
              </w:rPr>
            </w:pPr>
            <w:r>
              <w:rPr>
                <w:rFonts w:ascii="Arial" w:hAnsi="Arial" w:cs="Arial"/>
                <w:b/>
              </w:rPr>
              <w:t xml:space="preserve">Number </w:t>
            </w:r>
            <w:r w:rsidR="00833D5E" w:rsidRPr="00647987">
              <w:rPr>
                <w:rFonts w:ascii="Arial" w:hAnsi="Arial" w:cs="Arial"/>
                <w:b/>
              </w:rPr>
              <w:t xml:space="preserve">Full Time </w:t>
            </w:r>
          </w:p>
          <w:p w:rsidR="00833D5E" w:rsidRPr="00647987" w:rsidRDefault="00833D5E" w:rsidP="00634562">
            <w:pPr>
              <w:rPr>
                <w:rFonts w:ascii="Arial" w:hAnsi="Arial" w:cs="Arial"/>
                <w:b/>
              </w:rPr>
            </w:pPr>
            <w:r w:rsidRPr="00647987">
              <w:rPr>
                <w:rFonts w:ascii="Arial" w:hAnsi="Arial" w:cs="Arial"/>
                <w:b/>
              </w:rPr>
              <w:t>Paid Employees</w:t>
            </w:r>
          </w:p>
        </w:tc>
        <w:tc>
          <w:tcPr>
            <w:tcW w:w="1701" w:type="dxa"/>
            <w:shd w:val="clear" w:color="auto" w:fill="FBD4B4" w:themeFill="accent6" w:themeFillTint="66"/>
          </w:tcPr>
          <w:p w:rsidR="00833D5E" w:rsidRPr="00096784" w:rsidRDefault="00833D5E" w:rsidP="00634562">
            <w:pPr>
              <w:rPr>
                <w:rFonts w:ascii="Arial" w:hAnsi="Arial" w:cs="Arial"/>
              </w:rPr>
            </w:pPr>
          </w:p>
        </w:tc>
        <w:tc>
          <w:tcPr>
            <w:tcW w:w="1701" w:type="dxa"/>
            <w:shd w:val="clear" w:color="auto" w:fill="FBD4B4" w:themeFill="accent6" w:themeFillTint="66"/>
          </w:tcPr>
          <w:p w:rsidR="00833D5E" w:rsidRPr="00096784" w:rsidRDefault="00833D5E" w:rsidP="00634562">
            <w:pPr>
              <w:rPr>
                <w:rFonts w:ascii="Arial" w:hAnsi="Arial" w:cs="Arial"/>
              </w:rPr>
            </w:pPr>
          </w:p>
        </w:tc>
        <w:tc>
          <w:tcPr>
            <w:tcW w:w="1559" w:type="dxa"/>
            <w:shd w:val="clear" w:color="auto" w:fill="FBD4B4" w:themeFill="accent6" w:themeFillTint="66"/>
          </w:tcPr>
          <w:p w:rsidR="00833D5E" w:rsidRPr="00096784" w:rsidRDefault="00833D5E" w:rsidP="00634562">
            <w:pPr>
              <w:rPr>
                <w:rFonts w:ascii="Arial" w:hAnsi="Arial" w:cs="Arial"/>
              </w:rPr>
            </w:pPr>
          </w:p>
        </w:tc>
        <w:tc>
          <w:tcPr>
            <w:tcW w:w="1559" w:type="dxa"/>
            <w:shd w:val="clear" w:color="auto" w:fill="FBD4B4" w:themeFill="accent6" w:themeFillTint="66"/>
          </w:tcPr>
          <w:p w:rsidR="00833D5E" w:rsidRPr="00096784" w:rsidRDefault="00833D5E" w:rsidP="00634562">
            <w:pPr>
              <w:rPr>
                <w:rFonts w:ascii="Arial" w:hAnsi="Arial" w:cs="Arial"/>
              </w:rPr>
            </w:pPr>
          </w:p>
        </w:tc>
        <w:tc>
          <w:tcPr>
            <w:tcW w:w="1559" w:type="dxa"/>
            <w:shd w:val="clear" w:color="auto" w:fill="FBD4B4" w:themeFill="accent6" w:themeFillTint="66"/>
          </w:tcPr>
          <w:p w:rsidR="00833D5E" w:rsidRPr="00096784" w:rsidRDefault="00833D5E" w:rsidP="00634562">
            <w:pPr>
              <w:rPr>
                <w:rFonts w:ascii="Arial" w:hAnsi="Arial" w:cs="Arial"/>
              </w:rPr>
            </w:pPr>
          </w:p>
        </w:tc>
      </w:tr>
      <w:tr w:rsidR="00833D5E" w:rsidRPr="00096784" w:rsidTr="00634562">
        <w:trPr>
          <w:jc w:val="center"/>
        </w:trPr>
        <w:tc>
          <w:tcPr>
            <w:tcW w:w="2235" w:type="dxa"/>
          </w:tcPr>
          <w:p w:rsidR="00833D5E" w:rsidRPr="00647987" w:rsidRDefault="00647987" w:rsidP="00634562">
            <w:pPr>
              <w:rPr>
                <w:rFonts w:ascii="Arial" w:hAnsi="Arial" w:cs="Arial"/>
                <w:b/>
              </w:rPr>
            </w:pPr>
            <w:r>
              <w:rPr>
                <w:rFonts w:ascii="Arial" w:hAnsi="Arial" w:cs="Arial"/>
                <w:b/>
              </w:rPr>
              <w:t xml:space="preserve">Number </w:t>
            </w:r>
            <w:r w:rsidR="00833D5E" w:rsidRPr="00647987">
              <w:rPr>
                <w:rFonts w:ascii="Arial" w:hAnsi="Arial" w:cs="Arial"/>
                <w:b/>
              </w:rPr>
              <w:t>Volunteers</w:t>
            </w:r>
          </w:p>
        </w:tc>
        <w:tc>
          <w:tcPr>
            <w:tcW w:w="1701" w:type="dxa"/>
          </w:tcPr>
          <w:p w:rsidR="00833D5E" w:rsidRPr="00096784" w:rsidRDefault="00833D5E" w:rsidP="00634562">
            <w:pPr>
              <w:rPr>
                <w:rFonts w:ascii="Arial" w:hAnsi="Arial" w:cs="Arial"/>
              </w:rPr>
            </w:pPr>
          </w:p>
        </w:tc>
        <w:tc>
          <w:tcPr>
            <w:tcW w:w="1701"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c>
          <w:tcPr>
            <w:tcW w:w="1559" w:type="dxa"/>
          </w:tcPr>
          <w:p w:rsidR="00833D5E" w:rsidRPr="00096784" w:rsidRDefault="00833D5E" w:rsidP="00634562">
            <w:pPr>
              <w:rPr>
                <w:rFonts w:ascii="Arial" w:hAnsi="Arial" w:cs="Arial"/>
              </w:rPr>
            </w:pPr>
          </w:p>
        </w:tc>
      </w:tr>
    </w:tbl>
    <w:p w:rsidR="003F672D" w:rsidRDefault="003F672D">
      <w:pPr>
        <w:ind w:left="360"/>
        <w:rPr>
          <w:rFonts w:ascii="Arial" w:hAnsi="Arial" w:cs="Arial"/>
        </w:rPr>
      </w:pPr>
    </w:p>
    <w:p w:rsidR="00D3434B" w:rsidRDefault="00D3434B">
      <w:pPr>
        <w:ind w:left="360"/>
        <w:rPr>
          <w:rFonts w:ascii="Arial" w:hAnsi="Arial" w:cs="Arial"/>
        </w:rPr>
      </w:pPr>
    </w:p>
    <w:p w:rsidR="00D3434B" w:rsidRPr="00096784" w:rsidRDefault="00D3434B">
      <w:pPr>
        <w:ind w:left="360"/>
        <w:rPr>
          <w:rFonts w:ascii="Arial" w:hAnsi="Arial" w:cs="Arial"/>
        </w:rPr>
      </w:pPr>
    </w:p>
    <w:p w:rsidR="003F672D" w:rsidRDefault="003F672D">
      <w:pPr>
        <w:numPr>
          <w:ilvl w:val="0"/>
          <w:numId w:val="6"/>
        </w:numPr>
        <w:ind w:hanging="360"/>
        <w:rPr>
          <w:rFonts w:ascii="Arial" w:hAnsi="Arial" w:cs="Arial"/>
        </w:rPr>
      </w:pPr>
      <w:r w:rsidRPr="00096784">
        <w:rPr>
          <w:rFonts w:ascii="Arial" w:hAnsi="Arial" w:cs="Arial"/>
        </w:rPr>
        <w:t>Please describe the nature of any significant partnerships you have, and how they contribute to your organization’s social impact (i.e. partnerships with companies, government, international organizations, NGOs, academic institutions, financiers, foundations).</w:t>
      </w:r>
    </w:p>
    <w:p w:rsidR="00DA6A59" w:rsidRDefault="00DA6A59" w:rsidP="00DA6A59">
      <w:pPr>
        <w:rPr>
          <w:rFonts w:ascii="Arial" w:hAnsi="Arial" w:cs="Arial"/>
        </w:rPr>
      </w:pPr>
    </w:p>
    <w:tbl>
      <w:tblPr>
        <w:tblStyle w:val="TableGrid"/>
        <w:tblW w:w="10065" w:type="dxa"/>
        <w:tblInd w:w="108" w:type="dxa"/>
        <w:tblLook w:val="04A0"/>
      </w:tblPr>
      <w:tblGrid>
        <w:gridCol w:w="10065"/>
      </w:tblGrid>
      <w:tr w:rsidR="00DA6A59" w:rsidTr="00D3434B">
        <w:trPr>
          <w:trHeight w:val="353"/>
        </w:trPr>
        <w:tc>
          <w:tcPr>
            <w:tcW w:w="10065" w:type="dxa"/>
          </w:tcPr>
          <w:p w:rsidR="00F225C1" w:rsidRDefault="00F225C1" w:rsidP="00DA6A59">
            <w:pPr>
              <w:rPr>
                <w:rFonts w:ascii="Arial" w:hAnsi="Arial" w:cs="Arial"/>
              </w:rPr>
            </w:pPr>
          </w:p>
        </w:tc>
      </w:tr>
    </w:tbl>
    <w:p w:rsidR="00DA6A59" w:rsidRPr="00096784" w:rsidRDefault="00DA6A59" w:rsidP="00DA6A59">
      <w:pPr>
        <w:rPr>
          <w:rFonts w:ascii="Arial" w:hAnsi="Arial" w:cs="Arial"/>
        </w:rPr>
      </w:pPr>
    </w:p>
    <w:p w:rsidR="003F672D" w:rsidRPr="00096784" w:rsidRDefault="003F672D">
      <w:pPr>
        <w:numPr>
          <w:ilvl w:val="0"/>
          <w:numId w:val="6"/>
        </w:numPr>
        <w:ind w:hanging="360"/>
        <w:rPr>
          <w:rFonts w:ascii="Arial" w:hAnsi="Arial" w:cs="Arial"/>
        </w:rPr>
      </w:pPr>
      <w:r w:rsidRPr="00096784">
        <w:rPr>
          <w:rFonts w:ascii="Arial" w:hAnsi="Arial" w:cs="Arial"/>
        </w:rPr>
        <w:t xml:space="preserve">Please describe the functions of your supervisory body (board) and list the members. Are members compensated? How often does the supervisory body meet? </w:t>
      </w:r>
    </w:p>
    <w:p w:rsidR="003F672D" w:rsidRDefault="003F672D">
      <w:pPr>
        <w:rPr>
          <w:rFonts w:ascii="Arial" w:hAnsi="Arial" w:cs="Arial"/>
        </w:rPr>
      </w:pPr>
    </w:p>
    <w:tbl>
      <w:tblPr>
        <w:tblStyle w:val="TableGrid"/>
        <w:tblW w:w="0" w:type="auto"/>
        <w:tblInd w:w="108" w:type="dxa"/>
        <w:tblLook w:val="04A0"/>
      </w:tblPr>
      <w:tblGrid>
        <w:gridCol w:w="10065"/>
      </w:tblGrid>
      <w:tr w:rsidR="00DA6A59" w:rsidTr="00F225C1">
        <w:trPr>
          <w:trHeight w:val="357"/>
        </w:trPr>
        <w:tc>
          <w:tcPr>
            <w:tcW w:w="10065" w:type="dxa"/>
          </w:tcPr>
          <w:p w:rsidR="00F225C1" w:rsidRDefault="00F225C1" w:rsidP="00D3434B">
            <w:pPr>
              <w:rPr>
                <w:rFonts w:ascii="Arial" w:hAnsi="Arial" w:cs="Arial"/>
              </w:rPr>
            </w:pPr>
          </w:p>
        </w:tc>
      </w:tr>
    </w:tbl>
    <w:p w:rsidR="00DA6A59" w:rsidRPr="00096784" w:rsidRDefault="00DA6A59">
      <w:pPr>
        <w:rPr>
          <w:rFonts w:ascii="Arial" w:hAnsi="Arial" w:cs="Arial"/>
        </w:rPr>
      </w:pPr>
    </w:p>
    <w:p w:rsidR="003F672D" w:rsidRDefault="003F672D">
      <w:pPr>
        <w:numPr>
          <w:ilvl w:val="0"/>
          <w:numId w:val="6"/>
        </w:numPr>
        <w:ind w:hanging="360"/>
        <w:rPr>
          <w:rFonts w:ascii="Arial" w:hAnsi="Arial" w:cs="Arial"/>
        </w:rPr>
      </w:pPr>
      <w:r w:rsidRPr="00096784">
        <w:rPr>
          <w:rFonts w:ascii="Arial" w:hAnsi="Arial" w:cs="Arial"/>
        </w:rPr>
        <w:t xml:space="preserve">Please describe the specific roles and responsibilities of the senior management team (i.e. top 3-4 staff). </w:t>
      </w:r>
    </w:p>
    <w:p w:rsidR="00DA6A59" w:rsidRDefault="00DA6A59" w:rsidP="00DA6A59">
      <w:pPr>
        <w:rPr>
          <w:rFonts w:ascii="Arial" w:hAnsi="Arial" w:cs="Arial"/>
        </w:rPr>
      </w:pPr>
    </w:p>
    <w:tbl>
      <w:tblPr>
        <w:tblStyle w:val="TableGrid"/>
        <w:tblW w:w="0" w:type="auto"/>
        <w:tblInd w:w="108" w:type="dxa"/>
        <w:tblLook w:val="04A0"/>
      </w:tblPr>
      <w:tblGrid>
        <w:gridCol w:w="10065"/>
      </w:tblGrid>
      <w:tr w:rsidR="00DA6A59" w:rsidTr="00F225C1">
        <w:trPr>
          <w:trHeight w:val="357"/>
        </w:trPr>
        <w:tc>
          <w:tcPr>
            <w:tcW w:w="10065" w:type="dxa"/>
          </w:tcPr>
          <w:p w:rsidR="00F225C1" w:rsidRDefault="00F225C1" w:rsidP="00DA6A59">
            <w:pPr>
              <w:rPr>
                <w:rFonts w:ascii="Arial" w:hAnsi="Arial" w:cs="Arial"/>
              </w:rPr>
            </w:pPr>
          </w:p>
        </w:tc>
      </w:tr>
    </w:tbl>
    <w:p w:rsidR="00DA6A59" w:rsidRPr="00096784" w:rsidRDefault="00DA6A59" w:rsidP="00DA6A59">
      <w:pPr>
        <w:rPr>
          <w:rFonts w:ascii="Arial" w:hAnsi="Arial" w:cs="Arial"/>
        </w:rPr>
      </w:pPr>
    </w:p>
    <w:p w:rsidR="003F672D" w:rsidRDefault="003F672D" w:rsidP="00DA6A59">
      <w:pPr>
        <w:numPr>
          <w:ilvl w:val="0"/>
          <w:numId w:val="6"/>
        </w:numPr>
        <w:ind w:hanging="360"/>
        <w:rPr>
          <w:rFonts w:ascii="Arial" w:hAnsi="Arial" w:cs="Arial"/>
        </w:rPr>
      </w:pPr>
      <w:r w:rsidRPr="00DA6A59">
        <w:rPr>
          <w:rFonts w:ascii="Arial" w:hAnsi="Arial" w:cs="Arial"/>
        </w:rPr>
        <w:t>What is the ratio between the highest paid full-time employee and the lowest paid full-time employee in your organization? Feel free to provide additional context for this ratio.</w:t>
      </w:r>
    </w:p>
    <w:p w:rsidR="00DA6A59" w:rsidRDefault="00DA6A59" w:rsidP="00DA6A59">
      <w:pPr>
        <w:rPr>
          <w:rFonts w:ascii="Arial" w:hAnsi="Arial" w:cs="Arial"/>
        </w:rPr>
      </w:pPr>
    </w:p>
    <w:tbl>
      <w:tblPr>
        <w:tblStyle w:val="TableGrid"/>
        <w:tblW w:w="0" w:type="auto"/>
        <w:tblInd w:w="108" w:type="dxa"/>
        <w:tblLook w:val="04A0"/>
      </w:tblPr>
      <w:tblGrid>
        <w:gridCol w:w="10065"/>
      </w:tblGrid>
      <w:tr w:rsidR="00DA6A59" w:rsidTr="00F225C1">
        <w:trPr>
          <w:trHeight w:val="357"/>
        </w:trPr>
        <w:tc>
          <w:tcPr>
            <w:tcW w:w="10065" w:type="dxa"/>
          </w:tcPr>
          <w:p w:rsidR="00DA6A59" w:rsidRDefault="00DA6A59" w:rsidP="00DA6A59">
            <w:pPr>
              <w:rPr>
                <w:rFonts w:ascii="Arial" w:hAnsi="Arial" w:cs="Arial"/>
              </w:rPr>
            </w:pPr>
          </w:p>
          <w:p w:rsidR="00F225C1" w:rsidRDefault="00F225C1" w:rsidP="00DA6A59">
            <w:pPr>
              <w:rPr>
                <w:rFonts w:ascii="Arial" w:hAnsi="Arial" w:cs="Arial"/>
              </w:rPr>
            </w:pPr>
          </w:p>
        </w:tc>
      </w:tr>
    </w:tbl>
    <w:p w:rsidR="00DA6A59" w:rsidRDefault="00DA6A59" w:rsidP="00DA6A59">
      <w:pPr>
        <w:rPr>
          <w:rFonts w:ascii="Arial" w:hAnsi="Arial" w:cs="Arial"/>
        </w:rPr>
      </w:pPr>
    </w:p>
    <w:p w:rsidR="00F225C1" w:rsidRDefault="00F225C1" w:rsidP="00DA6A59">
      <w:pPr>
        <w:rPr>
          <w:rFonts w:ascii="Arial" w:hAnsi="Arial" w:cs="Arial"/>
        </w:rPr>
      </w:pPr>
    </w:p>
    <w:p w:rsidR="00F225C1" w:rsidRDefault="00F225C1" w:rsidP="00DA6A59">
      <w:pPr>
        <w:rPr>
          <w:rFonts w:ascii="Arial" w:hAnsi="Arial" w:cs="Arial"/>
        </w:rPr>
      </w:pPr>
    </w:p>
    <w:p w:rsidR="00F225C1" w:rsidRDefault="00F225C1" w:rsidP="00DA6A59">
      <w:pPr>
        <w:rPr>
          <w:rFonts w:ascii="Arial" w:hAnsi="Arial" w:cs="Arial"/>
        </w:rPr>
      </w:pPr>
    </w:p>
    <w:p w:rsidR="00DA6A59" w:rsidRDefault="003F672D">
      <w:pPr>
        <w:numPr>
          <w:ilvl w:val="0"/>
          <w:numId w:val="6"/>
        </w:numPr>
        <w:ind w:hanging="360"/>
        <w:rPr>
          <w:rFonts w:ascii="Arial" w:hAnsi="Arial" w:cs="Arial"/>
        </w:rPr>
      </w:pPr>
      <w:r w:rsidRPr="00096784">
        <w:rPr>
          <w:rFonts w:ascii="Arial" w:hAnsi="Arial" w:cs="Arial"/>
        </w:rPr>
        <w:t xml:space="preserve">If you have owners or shareholders, please list the largest 3-5 owners and the percentage they hold. Explain the voting rights. </w:t>
      </w:r>
    </w:p>
    <w:p w:rsidR="00DA6A59" w:rsidRDefault="00DA6A59" w:rsidP="00DA6A59">
      <w:pPr>
        <w:rPr>
          <w:rFonts w:ascii="Arial" w:hAnsi="Arial" w:cs="Arial"/>
        </w:rPr>
      </w:pPr>
    </w:p>
    <w:tbl>
      <w:tblPr>
        <w:tblStyle w:val="TableGrid"/>
        <w:tblW w:w="10065" w:type="dxa"/>
        <w:tblInd w:w="108" w:type="dxa"/>
        <w:tblLook w:val="04A0"/>
      </w:tblPr>
      <w:tblGrid>
        <w:gridCol w:w="10065"/>
      </w:tblGrid>
      <w:tr w:rsidR="00DA6A59" w:rsidTr="00F225C1">
        <w:trPr>
          <w:trHeight w:val="357"/>
        </w:trPr>
        <w:tc>
          <w:tcPr>
            <w:tcW w:w="10065" w:type="dxa"/>
          </w:tcPr>
          <w:p w:rsidR="00DA6A59" w:rsidRDefault="00DA6A59" w:rsidP="00DA6A59">
            <w:pPr>
              <w:rPr>
                <w:rFonts w:ascii="Arial" w:hAnsi="Arial" w:cs="Arial"/>
              </w:rPr>
            </w:pPr>
          </w:p>
          <w:p w:rsidR="00F225C1" w:rsidRDefault="00F225C1" w:rsidP="00DA6A59">
            <w:pPr>
              <w:rPr>
                <w:rFonts w:ascii="Arial" w:hAnsi="Arial" w:cs="Arial"/>
              </w:rPr>
            </w:pPr>
          </w:p>
        </w:tc>
      </w:tr>
    </w:tbl>
    <w:p w:rsidR="003F672D" w:rsidRDefault="003124C9" w:rsidP="003F672D">
      <w:pPr>
        <w:rPr>
          <w:rFonts w:ascii="Arial" w:hAnsi="Arial" w:cs="Arial"/>
        </w:rPr>
      </w:pPr>
      <w:r w:rsidRPr="003124C9">
        <w:rPr>
          <w:rFonts w:ascii="Arial" w:hAnsi="Arial" w:cs="Arial"/>
          <w:noProof/>
          <w:lang w:val="en-GB" w:eastAsia="en-GB"/>
        </w:rPr>
        <w:pict>
          <v:shape id="Text Box 7" o:spid="_x0000_s1030" type="#_x0000_t202" style="position:absolute;margin-left:1.95pt;margin-top:19.05pt;width:503.2pt;height:2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635 -32 20965 21632 20965 21632 -635 -32 -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" fillcolor="#e8b719" strokecolor="#e8b719">
            <v:textbox inset=",7.2pt,,7.2pt">
              <w:txbxContent>
                <w:p w:rsidR="00CE3A6E" w:rsidRPr="00814248" w:rsidRDefault="00CE3A6E" w:rsidP="003F672D">
                  <w:pPr>
                    <w:jc w:val="center"/>
                    <w:rPr>
                      <w:rFonts w:ascii="Arial" w:hAnsi="Arial"/>
                      <w:b/>
                      <w:sz w:val="22"/>
                      <w:szCs w:val="22"/>
                    </w:rPr>
                  </w:pPr>
                  <w:r w:rsidRPr="00814248">
                    <w:rPr>
                      <w:rFonts w:ascii="Arial" w:hAnsi="Arial"/>
                      <w:b/>
                      <w:sz w:val="22"/>
                      <w:szCs w:val="22"/>
                    </w:rPr>
                    <w:t>Impact and Monitoring Effectiveness</w:t>
                  </w:r>
                </w:p>
              </w:txbxContent>
            </v:textbox>
            <w10:wrap type="tight"/>
          </v:shape>
        </w:pict>
      </w:r>
    </w:p>
    <w:p w:rsidR="00F225C1" w:rsidRPr="00096784" w:rsidRDefault="00F225C1" w:rsidP="003F672D">
      <w:pPr>
        <w:rPr>
          <w:rFonts w:ascii="Arial" w:hAnsi="Arial" w:cs="Arial"/>
        </w:rPr>
      </w:pPr>
    </w:p>
    <w:p w:rsidR="003F672D" w:rsidRPr="00096784" w:rsidRDefault="003F672D">
      <w:pPr>
        <w:pStyle w:val="BodyText2"/>
        <w:rPr>
          <w:rFonts w:ascii="Arial" w:hAnsi="Arial" w:cs="Arial"/>
          <w:sz w:val="20"/>
        </w:rPr>
      </w:pPr>
      <w:r w:rsidRPr="00096784">
        <w:rPr>
          <w:rFonts w:ascii="Arial" w:hAnsi="Arial" w:cs="Arial"/>
          <w:sz w:val="20"/>
        </w:rPr>
        <w:t>Given the complexity of social and environmental problems, we recognize that attempts to measure impact are costly and imperfect. Nevertheless, we invite you to provide an honest assessment of your evaluation methods and how they can be improved. Please keep your answers as concrete as possible and draw on specific examples.</w:t>
      </w:r>
    </w:p>
    <w:p w:rsidR="003F672D" w:rsidRPr="00096784" w:rsidRDefault="003F672D">
      <w:pPr>
        <w:pStyle w:val="BodyText2"/>
        <w:rPr>
          <w:rFonts w:ascii="Arial" w:hAnsi="Arial" w:cs="Arial"/>
          <w:sz w:val="20"/>
        </w:rPr>
      </w:pPr>
    </w:p>
    <w:p w:rsidR="003F672D" w:rsidRDefault="003F672D">
      <w:pPr>
        <w:pStyle w:val="BodyText2"/>
        <w:numPr>
          <w:ilvl w:val="0"/>
          <w:numId w:val="7"/>
        </w:numPr>
        <w:ind w:hanging="426"/>
        <w:rPr>
          <w:rFonts w:ascii="Arial" w:hAnsi="Arial" w:cs="Arial"/>
          <w:sz w:val="20"/>
        </w:rPr>
      </w:pPr>
      <w:r w:rsidRPr="00096784">
        <w:rPr>
          <w:rFonts w:ascii="Arial" w:hAnsi="Arial" w:cs="Arial"/>
          <w:sz w:val="20"/>
        </w:rPr>
        <w:t xml:space="preserve">What are the quantifiable metrics or indicators you use to measure your impact (e.g. number of customers, number of tons of carbon emissions eliminated, number of people who have found and retained jobs after receiving vocational training, etc.)? </w:t>
      </w:r>
    </w:p>
    <w:p w:rsidR="001448AE" w:rsidRPr="00096784" w:rsidRDefault="001448AE" w:rsidP="001448AE">
      <w:pPr>
        <w:pStyle w:val="BodyText2"/>
        <w:rPr>
          <w:rFonts w:ascii="Arial" w:hAnsi="Arial" w:cs="Arial"/>
          <w:sz w:val="20"/>
        </w:rPr>
      </w:pPr>
    </w:p>
    <w:tbl>
      <w:tblPr>
        <w:tblStyle w:val="TableGrid"/>
        <w:tblW w:w="0" w:type="auto"/>
        <w:tblInd w:w="108" w:type="dxa"/>
        <w:tblLook w:val="04A0"/>
      </w:tblPr>
      <w:tblGrid>
        <w:gridCol w:w="10102"/>
      </w:tblGrid>
      <w:tr w:rsidR="00DA6A59" w:rsidTr="00F225C1">
        <w:trPr>
          <w:trHeight w:val="357"/>
        </w:trPr>
        <w:tc>
          <w:tcPr>
            <w:tcW w:w="10102" w:type="dxa"/>
          </w:tcPr>
          <w:p w:rsidR="00634562" w:rsidRDefault="00634562">
            <w:pPr>
              <w:pStyle w:val="BodyText2"/>
              <w:rPr>
                <w:rFonts w:ascii="Arial" w:hAnsi="Arial" w:cs="Arial"/>
                <w:sz w:val="20"/>
              </w:rPr>
            </w:pPr>
          </w:p>
          <w:p w:rsidR="00D3434B" w:rsidRDefault="00D3434B">
            <w:pPr>
              <w:pStyle w:val="BodyText2"/>
              <w:rPr>
                <w:rFonts w:ascii="Arial" w:hAnsi="Arial" w:cs="Arial"/>
                <w:sz w:val="20"/>
              </w:rPr>
            </w:pPr>
          </w:p>
        </w:tc>
      </w:tr>
    </w:tbl>
    <w:p w:rsidR="003F672D" w:rsidRPr="00096784" w:rsidRDefault="003F672D">
      <w:pPr>
        <w:pStyle w:val="BodyText2"/>
        <w:ind w:left="426" w:hanging="426"/>
        <w:rPr>
          <w:rFonts w:ascii="Arial" w:hAnsi="Arial" w:cs="Arial"/>
          <w:sz w:val="20"/>
        </w:rPr>
      </w:pPr>
    </w:p>
    <w:p w:rsidR="003F672D" w:rsidRDefault="003F672D">
      <w:pPr>
        <w:pStyle w:val="BodyText2"/>
        <w:numPr>
          <w:ilvl w:val="0"/>
          <w:numId w:val="7"/>
        </w:numPr>
        <w:ind w:hanging="426"/>
        <w:rPr>
          <w:rFonts w:ascii="Arial" w:hAnsi="Arial" w:cs="Arial"/>
          <w:sz w:val="20"/>
        </w:rPr>
      </w:pPr>
      <w:r w:rsidRPr="00096784">
        <w:rPr>
          <w:rFonts w:ascii="Arial" w:hAnsi="Arial" w:cs="Arial"/>
          <w:sz w:val="20"/>
        </w:rPr>
        <w:t>How do you collect this data (tracking sales, anonymous surveys, third party evaluations, etc.)?</w:t>
      </w:r>
    </w:p>
    <w:p w:rsidR="001448AE" w:rsidRPr="00096784" w:rsidRDefault="001448AE" w:rsidP="001448AE">
      <w:pPr>
        <w:pStyle w:val="BodyText2"/>
        <w:rPr>
          <w:rFonts w:ascii="Arial" w:hAnsi="Arial" w:cs="Arial"/>
          <w:sz w:val="20"/>
        </w:rPr>
      </w:pPr>
    </w:p>
    <w:tbl>
      <w:tblPr>
        <w:tblStyle w:val="TableGrid"/>
        <w:tblW w:w="0" w:type="auto"/>
        <w:tblInd w:w="108" w:type="dxa"/>
        <w:tblLook w:val="04A0"/>
      </w:tblPr>
      <w:tblGrid>
        <w:gridCol w:w="10102"/>
      </w:tblGrid>
      <w:tr w:rsidR="00DA6A59" w:rsidTr="001448AE">
        <w:tc>
          <w:tcPr>
            <w:tcW w:w="10102" w:type="dxa"/>
          </w:tcPr>
          <w:p w:rsidR="00DA6A59" w:rsidRDefault="00DA6A59">
            <w:pPr>
              <w:pStyle w:val="BodyText2"/>
              <w:rPr>
                <w:rFonts w:ascii="Arial" w:hAnsi="Arial" w:cs="Arial"/>
                <w:sz w:val="20"/>
              </w:rPr>
            </w:pPr>
          </w:p>
          <w:p w:rsidR="00634562" w:rsidRDefault="00634562">
            <w:pPr>
              <w:pStyle w:val="BodyText2"/>
              <w:rPr>
                <w:rFonts w:ascii="Arial" w:hAnsi="Arial" w:cs="Arial"/>
                <w:sz w:val="20"/>
              </w:rPr>
            </w:pPr>
          </w:p>
        </w:tc>
      </w:tr>
    </w:tbl>
    <w:p w:rsidR="003F672D" w:rsidRPr="00096784" w:rsidRDefault="003F672D">
      <w:pPr>
        <w:pStyle w:val="BodyText2"/>
        <w:ind w:left="426" w:hanging="426"/>
        <w:rPr>
          <w:rFonts w:ascii="Arial" w:hAnsi="Arial" w:cs="Arial"/>
          <w:sz w:val="20"/>
        </w:rPr>
      </w:pPr>
    </w:p>
    <w:p w:rsidR="003F672D" w:rsidRDefault="003F672D">
      <w:pPr>
        <w:pStyle w:val="BodyText2"/>
        <w:numPr>
          <w:ilvl w:val="0"/>
          <w:numId w:val="7"/>
        </w:numPr>
        <w:ind w:hanging="426"/>
        <w:rPr>
          <w:rFonts w:ascii="Arial" w:hAnsi="Arial" w:cs="Arial"/>
          <w:sz w:val="20"/>
        </w:rPr>
      </w:pPr>
      <w:r w:rsidRPr="00096784">
        <w:rPr>
          <w:rFonts w:ascii="Arial" w:hAnsi="Arial" w:cs="Arial"/>
          <w:sz w:val="20"/>
        </w:rPr>
        <w:t>What results do the data show?</w:t>
      </w:r>
    </w:p>
    <w:p w:rsidR="001448AE" w:rsidRPr="00096784" w:rsidRDefault="001448AE" w:rsidP="001448AE">
      <w:pPr>
        <w:pStyle w:val="BodyText2"/>
        <w:rPr>
          <w:rFonts w:ascii="Arial" w:hAnsi="Arial" w:cs="Arial"/>
          <w:sz w:val="20"/>
        </w:rPr>
      </w:pPr>
    </w:p>
    <w:tbl>
      <w:tblPr>
        <w:tblStyle w:val="TableGrid"/>
        <w:tblW w:w="0" w:type="auto"/>
        <w:tblInd w:w="108" w:type="dxa"/>
        <w:tblLook w:val="04A0"/>
      </w:tblPr>
      <w:tblGrid>
        <w:gridCol w:w="10102"/>
      </w:tblGrid>
      <w:tr w:rsidR="00DA6A59" w:rsidTr="001448AE">
        <w:tc>
          <w:tcPr>
            <w:tcW w:w="10102" w:type="dxa"/>
          </w:tcPr>
          <w:p w:rsidR="00D3434B" w:rsidRDefault="00D3434B">
            <w:pPr>
              <w:pStyle w:val="BodyText2"/>
              <w:rPr>
                <w:rFonts w:ascii="Arial" w:hAnsi="Arial" w:cs="Arial"/>
                <w:sz w:val="20"/>
              </w:rPr>
            </w:pPr>
          </w:p>
          <w:p w:rsidR="00F225C1" w:rsidRDefault="00F225C1">
            <w:pPr>
              <w:pStyle w:val="BodyText2"/>
              <w:rPr>
                <w:rFonts w:ascii="Arial" w:hAnsi="Arial" w:cs="Arial"/>
                <w:sz w:val="20"/>
              </w:rPr>
            </w:pPr>
          </w:p>
        </w:tc>
      </w:tr>
    </w:tbl>
    <w:p w:rsidR="003F672D" w:rsidRPr="00096784" w:rsidRDefault="003F672D">
      <w:pPr>
        <w:pStyle w:val="BodyText2"/>
        <w:ind w:left="426" w:hanging="426"/>
        <w:rPr>
          <w:rFonts w:ascii="Arial" w:hAnsi="Arial" w:cs="Arial"/>
          <w:sz w:val="20"/>
        </w:rPr>
      </w:pPr>
    </w:p>
    <w:p w:rsidR="003F672D" w:rsidRDefault="003F672D">
      <w:pPr>
        <w:pStyle w:val="BodyText2"/>
        <w:numPr>
          <w:ilvl w:val="0"/>
          <w:numId w:val="7"/>
        </w:numPr>
        <w:ind w:hanging="426"/>
        <w:rPr>
          <w:rFonts w:ascii="Arial" w:hAnsi="Arial" w:cs="Arial"/>
          <w:sz w:val="20"/>
        </w:rPr>
      </w:pPr>
      <w:r w:rsidRPr="00096784">
        <w:rPr>
          <w:rFonts w:ascii="Arial" w:hAnsi="Arial" w:cs="Arial"/>
          <w:sz w:val="20"/>
        </w:rPr>
        <w:t>How do you use the information you collect to improve your product or service offering?</w:t>
      </w:r>
    </w:p>
    <w:p w:rsidR="001448AE" w:rsidRPr="00096784" w:rsidRDefault="001448AE" w:rsidP="001448AE">
      <w:pPr>
        <w:pStyle w:val="BodyText2"/>
        <w:rPr>
          <w:rFonts w:ascii="Arial" w:hAnsi="Arial" w:cs="Arial"/>
          <w:sz w:val="20"/>
        </w:rPr>
      </w:pPr>
    </w:p>
    <w:tbl>
      <w:tblPr>
        <w:tblStyle w:val="TableGrid"/>
        <w:tblW w:w="0" w:type="auto"/>
        <w:tblInd w:w="108" w:type="dxa"/>
        <w:tblLook w:val="04A0"/>
      </w:tblPr>
      <w:tblGrid>
        <w:gridCol w:w="10102"/>
      </w:tblGrid>
      <w:tr w:rsidR="00DA6A59" w:rsidTr="001448AE">
        <w:tc>
          <w:tcPr>
            <w:tcW w:w="10102" w:type="dxa"/>
          </w:tcPr>
          <w:p w:rsidR="00DA6A59" w:rsidRDefault="00DA6A59">
            <w:pPr>
              <w:pStyle w:val="BodyText2"/>
              <w:rPr>
                <w:rFonts w:ascii="Arial" w:hAnsi="Arial" w:cs="Arial"/>
                <w:sz w:val="20"/>
              </w:rPr>
            </w:pPr>
          </w:p>
          <w:p w:rsidR="00634562" w:rsidRDefault="00634562">
            <w:pPr>
              <w:pStyle w:val="BodyText2"/>
              <w:rPr>
                <w:rFonts w:ascii="Arial" w:hAnsi="Arial" w:cs="Arial"/>
                <w:sz w:val="20"/>
              </w:rPr>
            </w:pPr>
          </w:p>
        </w:tc>
      </w:tr>
    </w:tbl>
    <w:p w:rsidR="003F672D" w:rsidRPr="00096784" w:rsidRDefault="003F672D">
      <w:pPr>
        <w:pStyle w:val="BodyText2"/>
        <w:ind w:left="426" w:hanging="426"/>
        <w:rPr>
          <w:rFonts w:ascii="Arial" w:hAnsi="Arial" w:cs="Arial"/>
          <w:sz w:val="20"/>
        </w:rPr>
      </w:pPr>
    </w:p>
    <w:p w:rsidR="003F672D" w:rsidRDefault="003F672D" w:rsidP="003F672D">
      <w:pPr>
        <w:pStyle w:val="BodyText2"/>
        <w:numPr>
          <w:ilvl w:val="0"/>
          <w:numId w:val="7"/>
        </w:numPr>
        <w:ind w:hanging="426"/>
        <w:rPr>
          <w:rFonts w:ascii="Arial" w:hAnsi="Arial" w:cs="Arial"/>
          <w:sz w:val="20"/>
        </w:rPr>
      </w:pPr>
      <w:r w:rsidRPr="00096784">
        <w:rPr>
          <w:rFonts w:ascii="Arial" w:hAnsi="Arial" w:cs="Arial"/>
          <w:sz w:val="20"/>
        </w:rPr>
        <w:t>What outcomes are you able to demonstrate (e.g. economic costs saved by society, reduced pollution, etc.)? Even if you are not able to prove causality between your activity and these observed effects, please explain why you use certain indicators to derive conclusions regarding the effectiveness of your activity.</w:t>
      </w:r>
    </w:p>
    <w:p w:rsidR="001448AE" w:rsidRPr="00096784" w:rsidRDefault="001448AE" w:rsidP="001448AE">
      <w:pPr>
        <w:pStyle w:val="BodyText2"/>
        <w:rPr>
          <w:rFonts w:ascii="Arial" w:hAnsi="Arial" w:cs="Arial"/>
          <w:sz w:val="20"/>
        </w:rPr>
      </w:pPr>
    </w:p>
    <w:tbl>
      <w:tblPr>
        <w:tblStyle w:val="TableGrid"/>
        <w:tblW w:w="0" w:type="auto"/>
        <w:tblInd w:w="108" w:type="dxa"/>
        <w:tblLook w:val="04A0"/>
      </w:tblPr>
      <w:tblGrid>
        <w:gridCol w:w="10173"/>
      </w:tblGrid>
      <w:tr w:rsidR="00DA6A59" w:rsidTr="00F225C1">
        <w:trPr>
          <w:trHeight w:val="357"/>
        </w:trPr>
        <w:tc>
          <w:tcPr>
            <w:tcW w:w="10173" w:type="dxa"/>
          </w:tcPr>
          <w:p w:rsidR="00634562" w:rsidRDefault="00634562">
            <w:pPr>
              <w:pStyle w:val="BodyText2"/>
              <w:rPr>
                <w:rFonts w:ascii="Arial" w:hAnsi="Arial" w:cs="Arial"/>
                <w:sz w:val="20"/>
              </w:rPr>
            </w:pPr>
          </w:p>
          <w:p w:rsidR="00634562" w:rsidRDefault="00634562">
            <w:pPr>
              <w:pStyle w:val="BodyText2"/>
              <w:rPr>
                <w:rFonts w:ascii="Arial" w:hAnsi="Arial" w:cs="Arial"/>
                <w:sz w:val="20"/>
              </w:rPr>
            </w:pPr>
          </w:p>
        </w:tc>
      </w:tr>
    </w:tbl>
    <w:p w:rsidR="003F672D" w:rsidRPr="00096784" w:rsidRDefault="003124C9">
      <w:pPr>
        <w:pStyle w:val="BodyText2"/>
        <w:rPr>
          <w:rFonts w:ascii="Arial" w:hAnsi="Arial" w:cs="Arial"/>
          <w:sz w:val="20"/>
        </w:rPr>
      </w:pPr>
      <w:r w:rsidRPr="003124C9">
        <w:rPr>
          <w:rFonts w:ascii="Arial" w:hAnsi="Arial" w:cs="Arial"/>
          <w:noProof/>
          <w:sz w:val="20"/>
          <w:lang w:val="en-GB" w:eastAsia="en-GB"/>
        </w:rPr>
        <w:pict>
          <v:shape id="Text Box 8" o:spid="_x0000_s1031" type="#_x0000_t202" style="position:absolute;margin-left:-3pt;margin-top:18.1pt;width:508.1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600 -32 21000 21632 21000 21632 -600 -32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" fillcolor="#e8b719" strokecolor="#e8b719">
            <v:textbox inset=",7.2pt,,7.2pt">
              <w:txbxContent>
                <w:p w:rsidR="00CE3A6E" w:rsidRPr="00814248" w:rsidRDefault="00CE3A6E" w:rsidP="003F672D">
                  <w:pPr>
                    <w:jc w:val="center"/>
                    <w:rPr>
                      <w:rFonts w:ascii="Arial" w:hAnsi="Arial"/>
                      <w:b/>
                      <w:sz w:val="22"/>
                      <w:szCs w:val="22"/>
                    </w:rPr>
                  </w:pPr>
                  <w:r w:rsidRPr="00814248">
                    <w:rPr>
                      <w:rFonts w:ascii="Arial" w:hAnsi="Arial"/>
                      <w:b/>
                      <w:sz w:val="22"/>
                      <w:szCs w:val="22"/>
                    </w:rPr>
                    <w:t>Reach and Scope</w:t>
                  </w:r>
                </w:p>
              </w:txbxContent>
            </v:textbox>
            <w10:wrap type="tight"/>
          </v:shape>
        </w:pict>
      </w:r>
    </w:p>
    <w:p w:rsidR="003F672D" w:rsidRPr="00096784" w:rsidRDefault="003F672D">
      <w:pPr>
        <w:pStyle w:val="BodyText2"/>
        <w:rPr>
          <w:rFonts w:ascii="Arial" w:hAnsi="Arial" w:cs="Arial"/>
          <w:sz w:val="20"/>
        </w:rPr>
      </w:pPr>
    </w:p>
    <w:p w:rsidR="003F672D" w:rsidRDefault="003F672D">
      <w:pPr>
        <w:pStyle w:val="Heading21"/>
        <w:numPr>
          <w:ilvl w:val="0"/>
          <w:numId w:val="8"/>
        </w:numPr>
        <w:tabs>
          <w:tab w:val="clear" w:pos="576"/>
        </w:tabs>
        <w:ind w:hanging="576"/>
        <w:rPr>
          <w:rFonts w:ascii="Arial" w:hAnsi="Arial" w:cs="Arial"/>
          <w:i w:val="0"/>
          <w:sz w:val="20"/>
        </w:rPr>
      </w:pPr>
      <w:r w:rsidRPr="00096784">
        <w:rPr>
          <w:rFonts w:ascii="Arial" w:hAnsi="Arial" w:cs="Arial"/>
          <w:i w:val="0"/>
          <w:sz w:val="20"/>
        </w:rPr>
        <w:t>Which products, services, and/or activities do you offer in which country/region(s)?</w:t>
      </w:r>
    </w:p>
    <w:p w:rsidR="001448AE" w:rsidRPr="001448AE" w:rsidRDefault="001448AE" w:rsidP="001448AE"/>
    <w:tbl>
      <w:tblPr>
        <w:tblStyle w:val="TableGrid"/>
        <w:tblW w:w="10206" w:type="dxa"/>
        <w:tblInd w:w="108" w:type="dxa"/>
        <w:tblLook w:val="04A0"/>
      </w:tblPr>
      <w:tblGrid>
        <w:gridCol w:w="10206"/>
      </w:tblGrid>
      <w:tr w:rsidR="00DA6A59" w:rsidTr="00F225C1">
        <w:trPr>
          <w:trHeight w:val="357"/>
        </w:trPr>
        <w:tc>
          <w:tcPr>
            <w:tcW w:w="10206" w:type="dxa"/>
          </w:tcPr>
          <w:p w:rsidR="00634562" w:rsidRDefault="00634562">
            <w:pPr>
              <w:rPr>
                <w:rFonts w:ascii="Arial" w:hAnsi="Arial" w:cs="Arial"/>
              </w:rPr>
            </w:pPr>
          </w:p>
          <w:p w:rsidR="00634562" w:rsidRDefault="00634562">
            <w:pPr>
              <w:rPr>
                <w:rFonts w:ascii="Arial" w:hAnsi="Arial" w:cs="Arial"/>
              </w:rPr>
            </w:pPr>
          </w:p>
        </w:tc>
      </w:tr>
    </w:tbl>
    <w:p w:rsidR="00D70ECA" w:rsidRPr="00096784" w:rsidRDefault="003124C9">
      <w:pPr>
        <w:rPr>
          <w:rFonts w:ascii="Arial" w:hAnsi="Arial" w:cs="Arial"/>
        </w:rPr>
      </w:pPr>
      <w:r w:rsidRPr="003124C9">
        <w:rPr>
          <w:rFonts w:ascii="Arial" w:hAnsi="Arial" w:cs="Arial"/>
          <w:noProof/>
          <w:lang w:val="en-GB" w:eastAsia="en-GB"/>
        </w:rPr>
        <w:pict>
          <v:shape id="Text Box 11" o:spid="_x0000_s1032" type="#_x0000_t202" style="position:absolute;margin-left:-2.4pt;margin-top:18.2pt;width:511.4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600 -32 21000 21632 21000 21632 -600 -32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" fillcolor="#e8b719" strokecolor="#e8b719">
            <v:textbox inset=",7.2pt,,7.2pt">
              <w:txbxContent>
                <w:p w:rsidR="00CE3A6E" w:rsidRPr="00814248" w:rsidRDefault="00CE3A6E" w:rsidP="003F672D">
                  <w:pPr>
                    <w:jc w:val="center"/>
                    <w:rPr>
                      <w:rFonts w:ascii="Arial" w:hAnsi="Arial"/>
                      <w:b/>
                      <w:sz w:val="22"/>
                      <w:szCs w:val="22"/>
                    </w:rPr>
                  </w:pPr>
                  <w:r w:rsidRPr="00814248">
                    <w:rPr>
                      <w:rFonts w:ascii="Arial" w:hAnsi="Arial"/>
                      <w:b/>
                      <w:sz w:val="22"/>
                      <w:szCs w:val="22"/>
                    </w:rPr>
                    <w:t>Scalability and Future Growth Plans</w:t>
                  </w:r>
                </w:p>
              </w:txbxContent>
            </v:textbox>
            <w10:wrap type="tight"/>
          </v:shape>
        </w:pict>
      </w:r>
    </w:p>
    <w:p w:rsidR="003F672D" w:rsidRPr="00096784" w:rsidRDefault="003F672D">
      <w:pPr>
        <w:rPr>
          <w:rFonts w:ascii="Arial" w:hAnsi="Arial" w:cs="Arial"/>
        </w:rPr>
      </w:pPr>
    </w:p>
    <w:p w:rsidR="003F672D" w:rsidRDefault="003F672D">
      <w:pPr>
        <w:pStyle w:val="Heading21"/>
        <w:numPr>
          <w:ilvl w:val="0"/>
          <w:numId w:val="9"/>
        </w:numPr>
        <w:tabs>
          <w:tab w:val="clear" w:pos="576"/>
        </w:tabs>
        <w:ind w:hanging="576"/>
        <w:rPr>
          <w:rFonts w:ascii="Arial" w:hAnsi="Arial" w:cs="Arial"/>
          <w:i w:val="0"/>
          <w:sz w:val="20"/>
        </w:rPr>
      </w:pPr>
      <w:r w:rsidRPr="00096784">
        <w:rPr>
          <w:rFonts w:ascii="Arial" w:hAnsi="Arial" w:cs="Arial"/>
          <w:i w:val="0"/>
          <w:sz w:val="20"/>
        </w:rPr>
        <w:t xml:space="preserve">Which of the following method(s) best describes your growth strategy: </w:t>
      </w:r>
    </w:p>
    <w:p w:rsidR="00BE026D" w:rsidRPr="00BE026D" w:rsidRDefault="00BE026D" w:rsidP="00BE026D"/>
    <w:p w:rsidR="003F672D" w:rsidRDefault="003124C9" w:rsidP="001448AE">
      <w:pPr>
        <w:ind w:left="360"/>
        <w:rPr>
          <w:rFonts w:ascii="Arial" w:hAnsi="Arial" w:cs="Arial"/>
          <w:szCs w:val="20"/>
        </w:rPr>
      </w:pPr>
      <w:r>
        <w:rPr>
          <w:rFonts w:ascii="Arial" w:hAnsi="Arial" w:cs="Arial"/>
          <w:b/>
        </w:rPr>
        <w:lastRenderedPageBreak/>
        <w:object w:dxaOrig="225" w:dyaOrig="225">
          <v:shape id="_x0000_i1123" type="#_x0000_t75" style="width:12.75pt;height:11.25pt" o:ole="">
            <v:imagedata r:id="rId44" o:title=""/>
          </v:shape>
          <w:control r:id="rId47" w:name="CheckBox311" w:shapeid="_x0000_i1123"/>
        </w:object>
      </w:r>
      <w:r w:rsidR="003F672D" w:rsidRPr="00511125">
        <w:rPr>
          <w:rFonts w:ascii="Arial" w:hAnsi="Arial" w:cs="Arial"/>
          <w:i/>
          <w:szCs w:val="20"/>
        </w:rPr>
        <w:t>Open distribution model:</w:t>
      </w:r>
      <w:r w:rsidR="003F672D" w:rsidRPr="00096784">
        <w:rPr>
          <w:rFonts w:ascii="Arial" w:hAnsi="Arial" w:cs="Arial"/>
          <w:szCs w:val="20"/>
        </w:rPr>
        <w:t xml:space="preserve"> Your organization provides consulting to third parties</w:t>
      </w:r>
      <w:r w:rsidR="00ED7DA8" w:rsidRPr="00096784">
        <w:rPr>
          <w:rFonts w:ascii="Arial" w:hAnsi="Arial" w:cs="Arial"/>
          <w:szCs w:val="20"/>
        </w:rPr>
        <w:t xml:space="preserve"> to proliferate the solution</w:t>
      </w:r>
      <w:r w:rsidR="003F672D" w:rsidRPr="00096784">
        <w:rPr>
          <w:rFonts w:ascii="Arial" w:hAnsi="Arial" w:cs="Arial"/>
          <w:szCs w:val="20"/>
        </w:rPr>
        <w:t>.</w:t>
      </w:r>
    </w:p>
    <w:p w:rsidR="00511125" w:rsidRPr="00096784" w:rsidRDefault="00511125" w:rsidP="001448AE">
      <w:pPr>
        <w:ind w:left="360"/>
        <w:rPr>
          <w:rFonts w:ascii="Arial" w:hAnsi="Arial" w:cs="Arial"/>
          <w:szCs w:val="20"/>
        </w:rPr>
      </w:pPr>
    </w:p>
    <w:p w:rsidR="003F672D" w:rsidRDefault="003124C9" w:rsidP="00511125">
      <w:pPr>
        <w:ind w:left="851" w:hanging="491"/>
        <w:rPr>
          <w:rFonts w:ascii="Arial" w:hAnsi="Arial" w:cs="Arial"/>
          <w:szCs w:val="20"/>
        </w:rPr>
      </w:pPr>
      <w:r>
        <w:rPr>
          <w:rFonts w:ascii="Arial" w:hAnsi="Arial" w:cs="Arial"/>
          <w:b/>
        </w:rPr>
        <w:object w:dxaOrig="225" w:dyaOrig="225">
          <v:shape id="_x0000_i1125" type="#_x0000_t75" style="width:12.75pt;height:11.25pt" o:ole="">
            <v:imagedata r:id="rId44" o:title=""/>
          </v:shape>
          <w:control r:id="rId48" w:name="CheckBox312" w:shapeid="_x0000_i1125"/>
        </w:object>
      </w:r>
      <w:r w:rsidR="003F672D" w:rsidRPr="00096784">
        <w:rPr>
          <w:rFonts w:ascii="Arial" w:hAnsi="Arial" w:cs="Arial"/>
          <w:i/>
          <w:szCs w:val="20"/>
        </w:rPr>
        <w:t>Franchise model</w:t>
      </w:r>
      <w:r w:rsidR="003F672D" w:rsidRPr="00096784">
        <w:rPr>
          <w:rFonts w:ascii="Arial" w:hAnsi="Arial" w:cs="Arial"/>
          <w:szCs w:val="20"/>
        </w:rPr>
        <w:t>: You collaborate with contracted licensees who are responsible for implementing the activity locally using your brand, intellectual property, etc.</w:t>
      </w:r>
    </w:p>
    <w:p w:rsidR="00511125" w:rsidRPr="00096784" w:rsidRDefault="00511125" w:rsidP="001448AE">
      <w:pPr>
        <w:ind w:left="360"/>
        <w:rPr>
          <w:rFonts w:ascii="Arial" w:hAnsi="Arial" w:cs="Arial"/>
          <w:szCs w:val="20"/>
        </w:rPr>
      </w:pPr>
    </w:p>
    <w:p w:rsidR="003F672D" w:rsidRDefault="003124C9" w:rsidP="001448AE">
      <w:pPr>
        <w:ind w:left="360"/>
        <w:rPr>
          <w:rFonts w:ascii="Arial" w:hAnsi="Arial" w:cs="Arial"/>
          <w:szCs w:val="20"/>
        </w:rPr>
      </w:pPr>
      <w:r>
        <w:rPr>
          <w:rFonts w:ascii="Arial" w:hAnsi="Arial" w:cs="Arial"/>
          <w:b/>
        </w:rPr>
        <w:object w:dxaOrig="225" w:dyaOrig="225">
          <v:shape id="_x0000_i1127" type="#_x0000_t75" style="width:12.75pt;height:11.25pt" o:ole="">
            <v:imagedata r:id="rId44" o:title=""/>
          </v:shape>
          <w:control r:id="rId49" w:name="CheckBox313" w:shapeid="_x0000_i1127"/>
        </w:object>
      </w:r>
      <w:r w:rsidR="003F672D" w:rsidRPr="00096784">
        <w:rPr>
          <w:rFonts w:ascii="Arial" w:hAnsi="Arial" w:cs="Arial"/>
          <w:i/>
          <w:szCs w:val="20"/>
        </w:rPr>
        <w:t>Network model</w:t>
      </w:r>
      <w:r w:rsidR="003F672D" w:rsidRPr="00096784">
        <w:rPr>
          <w:rFonts w:ascii="Arial" w:hAnsi="Arial" w:cs="Arial"/>
          <w:szCs w:val="20"/>
        </w:rPr>
        <w:t>: Your products/services grow through collaboration with other organizations.</w:t>
      </w:r>
    </w:p>
    <w:p w:rsidR="00511125" w:rsidRPr="00096784" w:rsidRDefault="00511125" w:rsidP="001448AE">
      <w:pPr>
        <w:ind w:left="360"/>
        <w:rPr>
          <w:rFonts w:ascii="Arial" w:hAnsi="Arial" w:cs="Arial"/>
          <w:szCs w:val="20"/>
        </w:rPr>
      </w:pPr>
    </w:p>
    <w:p w:rsidR="003F672D" w:rsidRDefault="003124C9" w:rsidP="001448AE">
      <w:pPr>
        <w:ind w:left="360"/>
        <w:rPr>
          <w:rFonts w:ascii="Arial" w:hAnsi="Arial" w:cs="Arial"/>
          <w:szCs w:val="20"/>
        </w:rPr>
      </w:pPr>
      <w:r>
        <w:rPr>
          <w:rFonts w:ascii="Arial" w:hAnsi="Arial" w:cs="Arial"/>
          <w:b/>
        </w:rPr>
        <w:object w:dxaOrig="225" w:dyaOrig="225">
          <v:shape id="_x0000_i1129" type="#_x0000_t75" style="width:12.75pt;height:11.25pt" o:ole="">
            <v:imagedata r:id="rId44" o:title=""/>
          </v:shape>
          <w:control r:id="rId50" w:name="CheckBox314" w:shapeid="_x0000_i1129"/>
        </w:object>
      </w:r>
      <w:r w:rsidR="003F672D" w:rsidRPr="00096784">
        <w:rPr>
          <w:rFonts w:ascii="Arial" w:hAnsi="Arial" w:cs="Arial"/>
          <w:i/>
          <w:szCs w:val="20"/>
        </w:rPr>
        <w:t>Branch model</w:t>
      </w:r>
      <w:r w:rsidR="003F672D" w:rsidRPr="00096784">
        <w:rPr>
          <w:rFonts w:ascii="Arial" w:hAnsi="Arial" w:cs="Arial"/>
          <w:szCs w:val="20"/>
        </w:rPr>
        <w:t xml:space="preserve">: Your growth is based on opening new branches by hiring additional staff. </w:t>
      </w:r>
    </w:p>
    <w:p w:rsidR="00511125" w:rsidRPr="00096784" w:rsidRDefault="00511125" w:rsidP="001448AE">
      <w:pPr>
        <w:ind w:left="360"/>
        <w:rPr>
          <w:rFonts w:ascii="Arial" w:hAnsi="Arial" w:cs="Arial"/>
          <w:szCs w:val="20"/>
        </w:rPr>
      </w:pPr>
    </w:p>
    <w:p w:rsidR="003F672D" w:rsidRDefault="003124C9" w:rsidP="001448AE">
      <w:pPr>
        <w:ind w:left="360"/>
        <w:rPr>
          <w:rFonts w:ascii="Arial" w:hAnsi="Arial" w:cs="Arial"/>
          <w:szCs w:val="20"/>
        </w:rPr>
      </w:pPr>
      <w:r>
        <w:rPr>
          <w:rFonts w:ascii="Arial" w:hAnsi="Arial" w:cs="Arial"/>
          <w:b/>
        </w:rPr>
        <w:object w:dxaOrig="225" w:dyaOrig="225">
          <v:shape id="_x0000_i1131" type="#_x0000_t75" style="width:12.75pt;height:11.25pt" o:ole="">
            <v:imagedata r:id="rId44" o:title=""/>
          </v:shape>
          <w:control r:id="rId51" w:name="CheckBox315" w:shapeid="_x0000_i1131"/>
        </w:object>
      </w:r>
      <w:r w:rsidR="003F672D" w:rsidRPr="00096784">
        <w:rPr>
          <w:rFonts w:ascii="Arial" w:hAnsi="Arial" w:cs="Arial"/>
          <w:i/>
          <w:szCs w:val="20"/>
        </w:rPr>
        <w:t>Other</w:t>
      </w:r>
      <w:r w:rsidR="003F672D" w:rsidRPr="00096784">
        <w:rPr>
          <w:rFonts w:ascii="Arial" w:hAnsi="Arial" w:cs="Arial"/>
          <w:szCs w:val="20"/>
        </w:rPr>
        <w:t>: (Please specify)</w:t>
      </w:r>
    </w:p>
    <w:p w:rsidR="00511125" w:rsidRPr="00096784" w:rsidRDefault="00511125" w:rsidP="001448AE">
      <w:pPr>
        <w:ind w:left="360"/>
        <w:rPr>
          <w:rFonts w:ascii="Arial" w:hAnsi="Arial" w:cs="Arial"/>
          <w:szCs w:val="20"/>
        </w:rPr>
      </w:pPr>
    </w:p>
    <w:tbl>
      <w:tblPr>
        <w:tblStyle w:val="TableGrid"/>
        <w:tblW w:w="10206" w:type="dxa"/>
        <w:tblInd w:w="108" w:type="dxa"/>
        <w:tblLook w:val="04A0"/>
      </w:tblPr>
      <w:tblGrid>
        <w:gridCol w:w="10206"/>
      </w:tblGrid>
      <w:tr w:rsidR="00DA6A59" w:rsidTr="001448AE">
        <w:tc>
          <w:tcPr>
            <w:tcW w:w="10206" w:type="dxa"/>
          </w:tcPr>
          <w:p w:rsidR="00DA6A59" w:rsidRDefault="00DA6A59">
            <w:pPr>
              <w:pStyle w:val="Heading21"/>
              <w:rPr>
                <w:rFonts w:ascii="Arial" w:hAnsi="Arial" w:cs="Arial"/>
                <w:i w:val="0"/>
                <w:sz w:val="20"/>
              </w:rPr>
            </w:pPr>
          </w:p>
          <w:p w:rsidR="00634562" w:rsidRPr="00634562" w:rsidRDefault="00634562" w:rsidP="00634562"/>
        </w:tc>
      </w:tr>
    </w:tbl>
    <w:p w:rsidR="003F672D" w:rsidRPr="00096784" w:rsidRDefault="003F672D">
      <w:pPr>
        <w:pStyle w:val="Heading21"/>
        <w:rPr>
          <w:rFonts w:ascii="Arial" w:hAnsi="Arial" w:cs="Arial"/>
          <w:i w:val="0"/>
          <w:sz w:val="20"/>
        </w:rPr>
      </w:pPr>
    </w:p>
    <w:p w:rsidR="003F672D" w:rsidRDefault="003F672D" w:rsidP="003F672D">
      <w:pPr>
        <w:pStyle w:val="Heading21"/>
        <w:numPr>
          <w:ilvl w:val="0"/>
          <w:numId w:val="9"/>
        </w:numPr>
        <w:tabs>
          <w:tab w:val="clear" w:pos="576"/>
        </w:tabs>
        <w:ind w:hanging="576"/>
        <w:rPr>
          <w:rFonts w:ascii="Arial" w:hAnsi="Arial" w:cs="Arial"/>
          <w:i w:val="0"/>
          <w:sz w:val="20"/>
        </w:rPr>
      </w:pPr>
      <w:r w:rsidRPr="00096784">
        <w:rPr>
          <w:rFonts w:ascii="Arial" w:hAnsi="Arial" w:cs="Arial"/>
          <w:i w:val="0"/>
          <w:sz w:val="20"/>
        </w:rPr>
        <w:t>Please describe future expansion/replication plans and the targeted timeframe (e.g. new products/services you are planning to add to your existing offering, and/or new regions you are planning on expanding into).</w:t>
      </w:r>
    </w:p>
    <w:p w:rsidR="001448AE" w:rsidRPr="001448AE" w:rsidRDefault="001448AE" w:rsidP="001448AE"/>
    <w:tbl>
      <w:tblPr>
        <w:tblStyle w:val="TableGrid"/>
        <w:tblW w:w="10206" w:type="dxa"/>
        <w:tblInd w:w="108" w:type="dxa"/>
        <w:tblLook w:val="04A0"/>
      </w:tblPr>
      <w:tblGrid>
        <w:gridCol w:w="10206"/>
      </w:tblGrid>
      <w:tr w:rsidR="00DA6A59" w:rsidTr="001448AE">
        <w:tc>
          <w:tcPr>
            <w:tcW w:w="10206" w:type="dxa"/>
          </w:tcPr>
          <w:p w:rsidR="00DA6A59" w:rsidRDefault="00DA6A59" w:rsidP="003F672D">
            <w:pPr>
              <w:rPr>
                <w:rFonts w:ascii="Arial" w:hAnsi="Arial" w:cs="Arial"/>
              </w:rPr>
            </w:pPr>
          </w:p>
          <w:p w:rsidR="00634562" w:rsidRDefault="00634562" w:rsidP="003F672D">
            <w:pPr>
              <w:rPr>
                <w:rFonts w:ascii="Arial" w:hAnsi="Arial" w:cs="Arial"/>
              </w:rPr>
            </w:pPr>
          </w:p>
        </w:tc>
      </w:tr>
    </w:tbl>
    <w:p w:rsidR="00D3434B" w:rsidRPr="00096784" w:rsidRDefault="00D3434B" w:rsidP="003F672D">
      <w:pPr>
        <w:rPr>
          <w:rFonts w:ascii="Arial" w:hAnsi="Arial" w:cs="Arial"/>
        </w:rPr>
      </w:pPr>
    </w:p>
    <w:p w:rsidR="003F672D" w:rsidRDefault="003F672D">
      <w:pPr>
        <w:pStyle w:val="Heading21"/>
        <w:numPr>
          <w:ilvl w:val="0"/>
          <w:numId w:val="9"/>
        </w:numPr>
        <w:tabs>
          <w:tab w:val="clear" w:pos="576"/>
        </w:tabs>
        <w:ind w:hanging="576"/>
        <w:rPr>
          <w:rFonts w:ascii="Arial" w:hAnsi="Arial" w:cs="Arial"/>
          <w:i w:val="0"/>
          <w:sz w:val="20"/>
        </w:rPr>
      </w:pPr>
      <w:r w:rsidRPr="00096784">
        <w:rPr>
          <w:rFonts w:ascii="Arial" w:hAnsi="Arial" w:cs="Arial"/>
          <w:i w:val="0"/>
          <w:sz w:val="20"/>
        </w:rPr>
        <w:t>What external factors (i.e. social trends, policy changes, new technologies) might affect your organizational strategy?  How are you factoring these risks and opportunities into your expansion plans?</w:t>
      </w:r>
    </w:p>
    <w:p w:rsidR="001448AE" w:rsidRPr="001448AE" w:rsidRDefault="001448AE" w:rsidP="001448AE"/>
    <w:tbl>
      <w:tblPr>
        <w:tblStyle w:val="TableGrid"/>
        <w:tblW w:w="10206" w:type="dxa"/>
        <w:tblInd w:w="108" w:type="dxa"/>
        <w:tblLook w:val="04A0"/>
      </w:tblPr>
      <w:tblGrid>
        <w:gridCol w:w="10206"/>
      </w:tblGrid>
      <w:tr w:rsidR="00DA6A59" w:rsidTr="001448AE">
        <w:tc>
          <w:tcPr>
            <w:tcW w:w="10206" w:type="dxa"/>
          </w:tcPr>
          <w:p w:rsidR="00DA6A59" w:rsidRDefault="00DA6A59">
            <w:pPr>
              <w:pStyle w:val="Heading21"/>
              <w:rPr>
                <w:rFonts w:ascii="Arial" w:hAnsi="Arial" w:cs="Arial"/>
                <w:i w:val="0"/>
                <w:sz w:val="20"/>
              </w:rPr>
            </w:pPr>
          </w:p>
          <w:p w:rsidR="00634562" w:rsidRPr="00634562" w:rsidRDefault="00634562" w:rsidP="00634562"/>
        </w:tc>
      </w:tr>
    </w:tbl>
    <w:p w:rsidR="003F672D" w:rsidRPr="00096784" w:rsidRDefault="003F672D">
      <w:pPr>
        <w:pStyle w:val="Heading21"/>
        <w:rPr>
          <w:rFonts w:ascii="Arial" w:hAnsi="Arial" w:cs="Arial"/>
          <w:i w:val="0"/>
          <w:sz w:val="20"/>
        </w:rPr>
      </w:pPr>
    </w:p>
    <w:p w:rsidR="0028371D" w:rsidRDefault="0028371D" w:rsidP="0028371D">
      <w:pPr>
        <w:rPr>
          <w:rFonts w:ascii="Arial" w:hAnsi="Arial" w:cs="Arial"/>
        </w:rPr>
      </w:pPr>
    </w:p>
    <w:p w:rsidR="003F672D" w:rsidRDefault="003124C9">
      <w:pPr>
        <w:numPr>
          <w:ilvl w:val="0"/>
          <w:numId w:val="11"/>
        </w:numPr>
        <w:ind w:hanging="360"/>
        <w:rPr>
          <w:rFonts w:ascii="Arial" w:hAnsi="Arial" w:cs="Arial"/>
        </w:rPr>
      </w:pPr>
      <w:r w:rsidRPr="003124C9">
        <w:rPr>
          <w:rFonts w:ascii="Arial" w:hAnsi="Arial" w:cs="Arial"/>
          <w:b/>
          <w:noProof/>
          <w:lang w:val="en-GB" w:eastAsia="en-GB"/>
        </w:rPr>
        <w:pict>
          <v:shape id="Text Box 12" o:spid="_x0000_s1033" type="#_x0000_t202" style="position:absolute;left:0;text-align:left;margin-left:5.8pt;margin-top:-3.5pt;width:501pt;height:26.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617 -32 20983 21632 20983 21632 -617 -32 -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" fillcolor="#e8b719" strokecolor="#e8b719">
            <v:textbox inset=",7.2pt,,7.2pt">
              <w:txbxContent>
                <w:p w:rsidR="00CE3A6E" w:rsidRPr="00814248" w:rsidRDefault="00CE3A6E" w:rsidP="003F672D">
                  <w:pPr>
                    <w:jc w:val="center"/>
                    <w:rPr>
                      <w:rFonts w:ascii="Arial" w:hAnsi="Arial"/>
                      <w:b/>
                      <w:sz w:val="22"/>
                      <w:szCs w:val="22"/>
                    </w:rPr>
                  </w:pPr>
                  <w:r w:rsidRPr="00814248">
                    <w:rPr>
                      <w:rFonts w:ascii="Arial" w:hAnsi="Arial"/>
                      <w:b/>
                      <w:sz w:val="22"/>
                      <w:szCs w:val="22"/>
                    </w:rPr>
                    <w:t>The Candidate</w:t>
                  </w:r>
                </w:p>
              </w:txbxContent>
            </v:textbox>
            <w10:wrap type="tight"/>
          </v:shape>
        </w:pict>
      </w:r>
      <w:r w:rsidR="003F672D" w:rsidRPr="00096784">
        <w:rPr>
          <w:rFonts w:ascii="Arial" w:hAnsi="Arial" w:cs="Arial"/>
        </w:rPr>
        <w:t xml:space="preserve">What are your interests in joining the Schwab Foundation network?  What would you bring and gain from being part of the community? </w:t>
      </w:r>
    </w:p>
    <w:p w:rsidR="001448AE" w:rsidRPr="00096784" w:rsidRDefault="001448AE" w:rsidP="001448AE">
      <w:pPr>
        <w:rPr>
          <w:rFonts w:ascii="Arial" w:hAnsi="Arial" w:cs="Arial"/>
        </w:rPr>
      </w:pPr>
    </w:p>
    <w:tbl>
      <w:tblPr>
        <w:tblStyle w:val="TableGrid"/>
        <w:tblW w:w="0" w:type="auto"/>
        <w:tblInd w:w="108" w:type="dxa"/>
        <w:tblLook w:val="04A0"/>
      </w:tblPr>
      <w:tblGrid>
        <w:gridCol w:w="10206"/>
      </w:tblGrid>
      <w:tr w:rsidR="00DA6A59" w:rsidTr="00F225C1">
        <w:trPr>
          <w:trHeight w:val="357"/>
        </w:trPr>
        <w:tc>
          <w:tcPr>
            <w:tcW w:w="10206" w:type="dxa"/>
          </w:tcPr>
          <w:p w:rsidR="00634562" w:rsidRDefault="00634562">
            <w:pPr>
              <w:rPr>
                <w:rFonts w:ascii="Arial" w:hAnsi="Arial" w:cs="Arial"/>
              </w:rPr>
            </w:pPr>
          </w:p>
          <w:p w:rsidR="000D413B" w:rsidRDefault="000D413B">
            <w:pPr>
              <w:rPr>
                <w:rFonts w:ascii="Arial" w:hAnsi="Arial" w:cs="Arial"/>
              </w:rPr>
            </w:pPr>
          </w:p>
        </w:tc>
      </w:tr>
    </w:tbl>
    <w:p w:rsidR="003F672D" w:rsidRPr="00096784" w:rsidRDefault="003F672D">
      <w:pPr>
        <w:rPr>
          <w:rFonts w:ascii="Arial" w:hAnsi="Arial" w:cs="Arial"/>
        </w:rPr>
      </w:pPr>
    </w:p>
    <w:p w:rsidR="003F672D" w:rsidRDefault="003F672D">
      <w:pPr>
        <w:numPr>
          <w:ilvl w:val="0"/>
          <w:numId w:val="11"/>
        </w:numPr>
        <w:ind w:hanging="360"/>
        <w:rPr>
          <w:rFonts w:ascii="Arial" w:hAnsi="Arial" w:cs="Arial"/>
        </w:rPr>
      </w:pPr>
      <w:r w:rsidRPr="00096784">
        <w:rPr>
          <w:rFonts w:ascii="Arial" w:hAnsi="Arial" w:cs="Arial"/>
        </w:rPr>
        <w:t>In addition to the work you do through your social enterprise, how would you like to contribute to advancing the social innovation sector?</w:t>
      </w:r>
    </w:p>
    <w:p w:rsidR="001448AE" w:rsidRPr="00096784" w:rsidRDefault="001448AE" w:rsidP="001448AE">
      <w:pPr>
        <w:rPr>
          <w:rFonts w:ascii="Arial" w:hAnsi="Arial" w:cs="Arial"/>
        </w:rPr>
      </w:pPr>
    </w:p>
    <w:tbl>
      <w:tblPr>
        <w:tblStyle w:val="TableGrid"/>
        <w:tblW w:w="0" w:type="auto"/>
        <w:tblInd w:w="108" w:type="dxa"/>
        <w:tblLook w:val="04A0"/>
      </w:tblPr>
      <w:tblGrid>
        <w:gridCol w:w="10206"/>
      </w:tblGrid>
      <w:tr w:rsidR="00DA6A59" w:rsidTr="00F225C1">
        <w:trPr>
          <w:trHeight w:val="357"/>
        </w:trPr>
        <w:tc>
          <w:tcPr>
            <w:tcW w:w="10206" w:type="dxa"/>
          </w:tcPr>
          <w:p w:rsidR="00DA6A59" w:rsidRDefault="00DA6A59">
            <w:pPr>
              <w:rPr>
                <w:rFonts w:ascii="Arial" w:hAnsi="Arial" w:cs="Arial"/>
              </w:rPr>
            </w:pPr>
          </w:p>
          <w:p w:rsidR="00634562" w:rsidRDefault="00634562">
            <w:pPr>
              <w:rPr>
                <w:rFonts w:ascii="Arial" w:hAnsi="Arial" w:cs="Arial"/>
              </w:rPr>
            </w:pPr>
          </w:p>
        </w:tc>
      </w:tr>
    </w:tbl>
    <w:p w:rsidR="003F672D" w:rsidRPr="00096784" w:rsidRDefault="003F672D">
      <w:pPr>
        <w:rPr>
          <w:rFonts w:ascii="Arial" w:hAnsi="Arial" w:cs="Arial"/>
        </w:rPr>
      </w:pPr>
    </w:p>
    <w:p w:rsidR="003F672D" w:rsidRDefault="003F672D">
      <w:pPr>
        <w:numPr>
          <w:ilvl w:val="0"/>
          <w:numId w:val="11"/>
        </w:numPr>
        <w:ind w:hanging="360"/>
        <w:rPr>
          <w:rFonts w:ascii="Arial" w:hAnsi="Arial" w:cs="Arial"/>
        </w:rPr>
      </w:pPr>
      <w:r w:rsidRPr="00096784">
        <w:rPr>
          <w:rFonts w:ascii="Arial" w:hAnsi="Arial" w:cs="Arial"/>
        </w:rPr>
        <w:t>Please list the most recent prizes you and/or your organization have been awarded.</w:t>
      </w:r>
    </w:p>
    <w:p w:rsidR="001448AE" w:rsidRPr="00096784" w:rsidRDefault="001448AE" w:rsidP="001448AE">
      <w:pPr>
        <w:rPr>
          <w:rFonts w:ascii="Arial" w:hAnsi="Arial" w:cs="Arial"/>
        </w:rPr>
      </w:pPr>
    </w:p>
    <w:tbl>
      <w:tblPr>
        <w:tblStyle w:val="TableGrid"/>
        <w:tblW w:w="0" w:type="auto"/>
        <w:tblInd w:w="108" w:type="dxa"/>
        <w:tblLook w:val="04A0"/>
      </w:tblPr>
      <w:tblGrid>
        <w:gridCol w:w="10206"/>
      </w:tblGrid>
      <w:tr w:rsidR="00DA6A59" w:rsidTr="004608FC">
        <w:tc>
          <w:tcPr>
            <w:tcW w:w="10206" w:type="dxa"/>
          </w:tcPr>
          <w:p w:rsidR="00DA6A59" w:rsidRDefault="00DA6A59">
            <w:pPr>
              <w:pStyle w:val="ColorfulList-Accent11"/>
              <w:ind w:left="0"/>
              <w:rPr>
                <w:rFonts w:ascii="Arial" w:hAnsi="Arial" w:cs="Arial"/>
              </w:rPr>
            </w:pPr>
          </w:p>
          <w:p w:rsidR="00634562" w:rsidRDefault="00634562">
            <w:pPr>
              <w:pStyle w:val="ColorfulList-Accent11"/>
              <w:ind w:left="0"/>
              <w:rPr>
                <w:rFonts w:ascii="Arial" w:hAnsi="Arial" w:cs="Arial"/>
              </w:rPr>
            </w:pPr>
          </w:p>
        </w:tc>
      </w:tr>
    </w:tbl>
    <w:p w:rsidR="00F225C1" w:rsidRPr="00096784" w:rsidRDefault="00F225C1">
      <w:pPr>
        <w:pStyle w:val="ColorfulList-Accent11"/>
        <w:rPr>
          <w:rFonts w:ascii="Arial" w:hAnsi="Arial" w:cs="Arial"/>
        </w:rPr>
      </w:pPr>
    </w:p>
    <w:p w:rsidR="003F672D" w:rsidRDefault="003F672D">
      <w:pPr>
        <w:numPr>
          <w:ilvl w:val="0"/>
          <w:numId w:val="11"/>
        </w:numPr>
        <w:ind w:hanging="360"/>
        <w:rPr>
          <w:rFonts w:ascii="Arial" w:hAnsi="Arial" w:cs="Arial"/>
        </w:rPr>
      </w:pPr>
      <w:r w:rsidRPr="00096784">
        <w:rPr>
          <w:rFonts w:ascii="Arial" w:hAnsi="Arial" w:cs="Arial"/>
        </w:rPr>
        <w:t>Languages</w:t>
      </w:r>
    </w:p>
    <w:p w:rsidR="00511125" w:rsidRDefault="00511125" w:rsidP="00511125">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1701"/>
        <w:gridCol w:w="2410"/>
        <w:gridCol w:w="2552"/>
        <w:gridCol w:w="1275"/>
      </w:tblGrid>
      <w:tr w:rsidR="00833D5E" w:rsidRPr="00DA6A59" w:rsidTr="00653774">
        <w:tc>
          <w:tcPr>
            <w:tcW w:w="2268" w:type="dxa"/>
            <w:shd w:val="clear" w:color="auto" w:fill="D9D9D9" w:themeFill="background1" w:themeFillShade="D9"/>
          </w:tcPr>
          <w:p w:rsidR="00833D5E" w:rsidRPr="00DA6A59" w:rsidRDefault="00833D5E" w:rsidP="004608FC">
            <w:pPr>
              <w:rPr>
                <w:rFonts w:ascii="Arial" w:hAnsi="Arial" w:cs="Arial"/>
                <w:b/>
              </w:rPr>
            </w:pPr>
          </w:p>
        </w:tc>
        <w:tc>
          <w:tcPr>
            <w:tcW w:w="1701" w:type="dxa"/>
            <w:shd w:val="clear" w:color="auto" w:fill="D9D9D9" w:themeFill="background1" w:themeFillShade="D9"/>
          </w:tcPr>
          <w:p w:rsidR="00833D5E" w:rsidRPr="00DA6A59" w:rsidRDefault="00833D5E" w:rsidP="00B03B5B">
            <w:pPr>
              <w:rPr>
                <w:rFonts w:ascii="Arial" w:hAnsi="Arial" w:cs="Arial"/>
                <w:b/>
              </w:rPr>
            </w:pPr>
            <w:r w:rsidRPr="00DA6A59">
              <w:rPr>
                <w:rFonts w:ascii="Arial" w:hAnsi="Arial" w:cs="Arial"/>
                <w:b/>
              </w:rPr>
              <w:t xml:space="preserve">Mother Tongue    </w:t>
            </w:r>
          </w:p>
        </w:tc>
        <w:tc>
          <w:tcPr>
            <w:tcW w:w="2410" w:type="dxa"/>
            <w:shd w:val="clear" w:color="auto" w:fill="D9D9D9" w:themeFill="background1" w:themeFillShade="D9"/>
          </w:tcPr>
          <w:p w:rsidR="00833D5E" w:rsidRPr="00DA6A59" w:rsidRDefault="00833D5E" w:rsidP="00B03B5B">
            <w:pPr>
              <w:rPr>
                <w:rFonts w:ascii="Arial" w:hAnsi="Arial" w:cs="Arial"/>
                <w:b/>
              </w:rPr>
            </w:pPr>
            <w:r w:rsidRPr="00DA6A59">
              <w:rPr>
                <w:rFonts w:ascii="Arial" w:hAnsi="Arial" w:cs="Arial"/>
                <w:b/>
              </w:rPr>
              <w:t xml:space="preserve">Converse with Fluency     </w:t>
            </w:r>
          </w:p>
        </w:tc>
        <w:tc>
          <w:tcPr>
            <w:tcW w:w="2552" w:type="dxa"/>
            <w:shd w:val="clear" w:color="auto" w:fill="D9D9D9" w:themeFill="background1" w:themeFillShade="D9"/>
          </w:tcPr>
          <w:p w:rsidR="00833D5E" w:rsidRPr="00DA6A59" w:rsidRDefault="00833D5E" w:rsidP="00B03B5B">
            <w:pPr>
              <w:rPr>
                <w:rFonts w:ascii="Arial" w:hAnsi="Arial" w:cs="Arial"/>
                <w:b/>
              </w:rPr>
            </w:pPr>
            <w:r w:rsidRPr="00DA6A59">
              <w:rPr>
                <w:rFonts w:ascii="Arial" w:hAnsi="Arial" w:cs="Arial"/>
                <w:b/>
              </w:rPr>
              <w:t xml:space="preserve">Converse with Difficulty     </w:t>
            </w:r>
          </w:p>
        </w:tc>
        <w:tc>
          <w:tcPr>
            <w:tcW w:w="1275" w:type="dxa"/>
            <w:shd w:val="clear" w:color="auto" w:fill="D9D9D9" w:themeFill="background1" w:themeFillShade="D9"/>
          </w:tcPr>
          <w:p w:rsidR="00833D5E" w:rsidRPr="00DA6A59" w:rsidRDefault="00833D5E" w:rsidP="00B03B5B">
            <w:pPr>
              <w:rPr>
                <w:rFonts w:ascii="Arial" w:hAnsi="Arial" w:cs="Arial"/>
                <w:b/>
              </w:rPr>
            </w:pPr>
            <w:r w:rsidRPr="00DA6A59">
              <w:rPr>
                <w:rFonts w:ascii="Arial" w:hAnsi="Arial" w:cs="Arial"/>
                <w:b/>
              </w:rPr>
              <w:t>Not at all</w:t>
            </w:r>
          </w:p>
        </w:tc>
      </w:tr>
      <w:tr w:rsidR="00833D5E" w:rsidRPr="00096784" w:rsidTr="00653774">
        <w:trPr>
          <w:trHeight w:val="456"/>
        </w:trPr>
        <w:tc>
          <w:tcPr>
            <w:tcW w:w="2268" w:type="dxa"/>
            <w:shd w:val="clear" w:color="auto" w:fill="FFFFFF" w:themeFill="background1"/>
          </w:tcPr>
          <w:p w:rsidR="00833D5E" w:rsidRPr="00DA6A59" w:rsidRDefault="00833D5E" w:rsidP="004608FC">
            <w:pPr>
              <w:rPr>
                <w:rFonts w:ascii="Arial" w:hAnsi="Arial" w:cs="Arial"/>
                <w:b/>
              </w:rPr>
            </w:pPr>
            <w:r w:rsidRPr="00DA6A59">
              <w:rPr>
                <w:rFonts w:ascii="Arial" w:hAnsi="Arial" w:cs="Arial"/>
                <w:b/>
              </w:rPr>
              <w:t>English</w:t>
            </w:r>
          </w:p>
        </w:tc>
        <w:tc>
          <w:tcPr>
            <w:tcW w:w="1701" w:type="dxa"/>
            <w:shd w:val="clear" w:color="auto" w:fill="FFFFFF" w:themeFill="background1"/>
            <w:vAlign w:val="center"/>
          </w:tcPr>
          <w:p w:rsidR="00833D5E" w:rsidRPr="00096784" w:rsidRDefault="003124C9" w:rsidP="004608FC">
            <w:pPr>
              <w:jc w:val="center"/>
              <w:rPr>
                <w:rFonts w:ascii="Arial" w:hAnsi="Arial" w:cs="Arial"/>
              </w:rPr>
            </w:pPr>
            <w:r>
              <w:rPr>
                <w:rFonts w:ascii="Arial" w:hAnsi="Arial" w:cs="Arial"/>
                <w:b/>
              </w:rPr>
              <w:object w:dxaOrig="225" w:dyaOrig="225">
                <v:shape id="_x0000_i1133" type="#_x0000_t75" style="width:12.75pt;height:11.25pt" o:ole="">
                  <v:imagedata r:id="rId44" o:title=""/>
                </v:shape>
                <w:control r:id="rId52" w:name="CheckBox316" w:shapeid="_x0000_i1133"/>
              </w:object>
            </w:r>
          </w:p>
        </w:tc>
        <w:tc>
          <w:tcPr>
            <w:tcW w:w="2410" w:type="dxa"/>
            <w:shd w:val="clear" w:color="auto" w:fill="FFFFFF" w:themeFill="background1"/>
            <w:vAlign w:val="center"/>
          </w:tcPr>
          <w:p w:rsidR="00833D5E" w:rsidRPr="00096784" w:rsidRDefault="003124C9" w:rsidP="004608FC">
            <w:pPr>
              <w:jc w:val="center"/>
              <w:rPr>
                <w:rFonts w:ascii="Arial" w:hAnsi="Arial" w:cs="Arial"/>
              </w:rPr>
            </w:pPr>
            <w:r>
              <w:rPr>
                <w:rFonts w:ascii="Arial" w:hAnsi="Arial" w:cs="Arial"/>
                <w:b/>
              </w:rPr>
              <w:object w:dxaOrig="225" w:dyaOrig="225">
                <v:shape id="_x0000_i1135" type="#_x0000_t75" style="width:12.75pt;height:11.25pt" o:ole="">
                  <v:imagedata r:id="rId44" o:title=""/>
                </v:shape>
                <w:control r:id="rId53" w:name="CheckBox317" w:shapeid="_x0000_i1135"/>
              </w:object>
            </w:r>
          </w:p>
        </w:tc>
        <w:tc>
          <w:tcPr>
            <w:tcW w:w="2552" w:type="dxa"/>
            <w:shd w:val="clear" w:color="auto" w:fill="FFFFFF" w:themeFill="background1"/>
            <w:vAlign w:val="center"/>
          </w:tcPr>
          <w:p w:rsidR="00833D5E" w:rsidRPr="00096784" w:rsidRDefault="003124C9" w:rsidP="004608FC">
            <w:pPr>
              <w:jc w:val="center"/>
              <w:rPr>
                <w:rFonts w:ascii="Arial" w:hAnsi="Arial" w:cs="Arial"/>
              </w:rPr>
            </w:pPr>
            <w:r>
              <w:rPr>
                <w:rFonts w:ascii="Arial" w:hAnsi="Arial" w:cs="Arial"/>
                <w:b/>
              </w:rPr>
              <w:object w:dxaOrig="225" w:dyaOrig="225">
                <v:shape id="_x0000_i1137" type="#_x0000_t75" style="width:12.75pt;height:11.25pt" o:ole="">
                  <v:imagedata r:id="rId44" o:title=""/>
                </v:shape>
                <w:control r:id="rId54" w:name="CheckBox318" w:shapeid="_x0000_i1137"/>
              </w:object>
            </w:r>
          </w:p>
        </w:tc>
        <w:tc>
          <w:tcPr>
            <w:tcW w:w="1275" w:type="dxa"/>
            <w:shd w:val="clear" w:color="auto" w:fill="FFFFFF" w:themeFill="background1"/>
            <w:vAlign w:val="center"/>
          </w:tcPr>
          <w:p w:rsidR="00833D5E" w:rsidRPr="00096784" w:rsidRDefault="003124C9" w:rsidP="004608FC">
            <w:pPr>
              <w:jc w:val="center"/>
              <w:rPr>
                <w:rFonts w:ascii="Arial" w:hAnsi="Arial" w:cs="Arial"/>
              </w:rPr>
            </w:pPr>
            <w:r>
              <w:rPr>
                <w:rFonts w:ascii="Arial" w:hAnsi="Arial" w:cs="Arial"/>
                <w:b/>
              </w:rPr>
              <w:object w:dxaOrig="225" w:dyaOrig="225">
                <v:shape id="_x0000_i1139" type="#_x0000_t75" style="width:12.75pt;height:11.25pt" o:ole="">
                  <v:imagedata r:id="rId44" o:title=""/>
                </v:shape>
                <w:control r:id="rId55" w:name="CheckBox319" w:shapeid="_x0000_i1139"/>
              </w:object>
            </w:r>
          </w:p>
        </w:tc>
      </w:tr>
      <w:tr w:rsidR="00833D5E" w:rsidRPr="00096784" w:rsidTr="00653774">
        <w:tc>
          <w:tcPr>
            <w:tcW w:w="2268" w:type="dxa"/>
            <w:shd w:val="clear" w:color="auto" w:fill="FAE7C6"/>
          </w:tcPr>
          <w:p w:rsidR="00833D5E" w:rsidRPr="004608FC" w:rsidRDefault="00833D5E" w:rsidP="004608FC">
            <w:pPr>
              <w:rPr>
                <w:rFonts w:ascii="Arial" w:hAnsi="Arial" w:cs="Arial"/>
                <w:b/>
                <w:i/>
              </w:rPr>
            </w:pPr>
            <w:r w:rsidRPr="004608FC">
              <w:rPr>
                <w:rFonts w:ascii="Arial" w:hAnsi="Arial" w:cs="Arial"/>
                <w:b/>
                <w:i/>
              </w:rPr>
              <w:t>Other:</w:t>
            </w:r>
          </w:p>
        </w:tc>
        <w:tc>
          <w:tcPr>
            <w:tcW w:w="1701" w:type="dxa"/>
            <w:shd w:val="clear" w:color="auto" w:fill="FAE7C6"/>
          </w:tcPr>
          <w:p w:rsidR="00833D5E" w:rsidRPr="00096784" w:rsidRDefault="00833D5E" w:rsidP="00B03B5B">
            <w:pPr>
              <w:rPr>
                <w:rFonts w:ascii="Arial" w:hAnsi="Arial" w:cs="Arial"/>
              </w:rPr>
            </w:pPr>
          </w:p>
        </w:tc>
        <w:tc>
          <w:tcPr>
            <w:tcW w:w="2410" w:type="dxa"/>
            <w:shd w:val="clear" w:color="auto" w:fill="FAE7C6"/>
          </w:tcPr>
          <w:p w:rsidR="00833D5E" w:rsidRPr="00096784" w:rsidRDefault="00833D5E" w:rsidP="00B03B5B">
            <w:pPr>
              <w:rPr>
                <w:rFonts w:ascii="Arial" w:hAnsi="Arial" w:cs="Arial"/>
              </w:rPr>
            </w:pPr>
          </w:p>
        </w:tc>
        <w:tc>
          <w:tcPr>
            <w:tcW w:w="2552" w:type="dxa"/>
            <w:shd w:val="clear" w:color="auto" w:fill="FAE7C6"/>
          </w:tcPr>
          <w:p w:rsidR="00833D5E" w:rsidRPr="00096784" w:rsidRDefault="00833D5E" w:rsidP="00B03B5B">
            <w:pPr>
              <w:rPr>
                <w:rFonts w:ascii="Arial" w:hAnsi="Arial" w:cs="Arial"/>
              </w:rPr>
            </w:pPr>
          </w:p>
        </w:tc>
        <w:tc>
          <w:tcPr>
            <w:tcW w:w="1275" w:type="dxa"/>
            <w:shd w:val="clear" w:color="auto" w:fill="FAE7C6"/>
          </w:tcPr>
          <w:p w:rsidR="00833D5E" w:rsidRPr="00096784" w:rsidRDefault="00833D5E" w:rsidP="00B03B5B">
            <w:pPr>
              <w:rPr>
                <w:rFonts w:ascii="Arial" w:hAnsi="Arial" w:cs="Arial"/>
              </w:rPr>
            </w:pPr>
          </w:p>
        </w:tc>
      </w:tr>
      <w:tr w:rsidR="00833D5E" w:rsidRPr="00096784" w:rsidTr="00653774">
        <w:tc>
          <w:tcPr>
            <w:tcW w:w="2268" w:type="dxa"/>
            <w:shd w:val="clear" w:color="auto" w:fill="FFFFFF" w:themeFill="background1"/>
          </w:tcPr>
          <w:p w:rsidR="00833D5E" w:rsidRPr="004608FC" w:rsidRDefault="00833D5E" w:rsidP="004608FC">
            <w:pPr>
              <w:rPr>
                <w:rFonts w:ascii="Arial" w:hAnsi="Arial" w:cs="Arial"/>
                <w:b/>
                <w:i/>
              </w:rPr>
            </w:pPr>
            <w:r w:rsidRPr="004608FC">
              <w:rPr>
                <w:rFonts w:ascii="Arial" w:hAnsi="Arial" w:cs="Arial"/>
                <w:b/>
                <w:i/>
              </w:rPr>
              <w:t>Other:</w:t>
            </w:r>
          </w:p>
        </w:tc>
        <w:tc>
          <w:tcPr>
            <w:tcW w:w="1701" w:type="dxa"/>
            <w:shd w:val="clear" w:color="auto" w:fill="FFFFFF" w:themeFill="background1"/>
          </w:tcPr>
          <w:p w:rsidR="00833D5E" w:rsidRPr="00096784" w:rsidRDefault="00833D5E" w:rsidP="00B03B5B">
            <w:pPr>
              <w:rPr>
                <w:rFonts w:ascii="Arial" w:hAnsi="Arial" w:cs="Arial"/>
              </w:rPr>
            </w:pPr>
          </w:p>
        </w:tc>
        <w:tc>
          <w:tcPr>
            <w:tcW w:w="2410" w:type="dxa"/>
            <w:shd w:val="clear" w:color="auto" w:fill="FFFFFF" w:themeFill="background1"/>
          </w:tcPr>
          <w:p w:rsidR="00833D5E" w:rsidRPr="00096784" w:rsidRDefault="00833D5E" w:rsidP="00B03B5B">
            <w:pPr>
              <w:rPr>
                <w:rFonts w:ascii="Arial" w:hAnsi="Arial" w:cs="Arial"/>
              </w:rPr>
            </w:pPr>
          </w:p>
        </w:tc>
        <w:tc>
          <w:tcPr>
            <w:tcW w:w="2552" w:type="dxa"/>
            <w:shd w:val="clear" w:color="auto" w:fill="FFFFFF" w:themeFill="background1"/>
          </w:tcPr>
          <w:p w:rsidR="00833D5E" w:rsidRPr="00096784" w:rsidRDefault="00833D5E" w:rsidP="00B03B5B">
            <w:pPr>
              <w:rPr>
                <w:rFonts w:ascii="Arial" w:hAnsi="Arial" w:cs="Arial"/>
              </w:rPr>
            </w:pPr>
          </w:p>
        </w:tc>
        <w:tc>
          <w:tcPr>
            <w:tcW w:w="1275" w:type="dxa"/>
            <w:shd w:val="clear" w:color="auto" w:fill="FFFFFF" w:themeFill="background1"/>
          </w:tcPr>
          <w:p w:rsidR="00833D5E" w:rsidRPr="00096784" w:rsidRDefault="00833D5E" w:rsidP="00B03B5B">
            <w:pPr>
              <w:rPr>
                <w:rFonts w:ascii="Arial" w:hAnsi="Arial" w:cs="Arial"/>
              </w:rPr>
            </w:pPr>
          </w:p>
        </w:tc>
      </w:tr>
      <w:tr w:rsidR="004608FC" w:rsidRPr="00096784" w:rsidTr="00653774">
        <w:tc>
          <w:tcPr>
            <w:tcW w:w="2268" w:type="dxa"/>
            <w:shd w:val="clear" w:color="auto" w:fill="FAE7C6"/>
          </w:tcPr>
          <w:p w:rsidR="004608FC" w:rsidRPr="004608FC" w:rsidRDefault="004608FC" w:rsidP="004608FC">
            <w:pPr>
              <w:rPr>
                <w:rFonts w:ascii="Arial" w:hAnsi="Arial" w:cs="Arial"/>
                <w:b/>
                <w:i/>
              </w:rPr>
            </w:pPr>
            <w:r w:rsidRPr="004608FC">
              <w:rPr>
                <w:rFonts w:ascii="Arial" w:hAnsi="Arial" w:cs="Arial"/>
                <w:b/>
                <w:i/>
              </w:rPr>
              <w:t>Other:</w:t>
            </w:r>
          </w:p>
        </w:tc>
        <w:tc>
          <w:tcPr>
            <w:tcW w:w="1701" w:type="dxa"/>
            <w:shd w:val="clear" w:color="auto" w:fill="FAE7C6"/>
          </w:tcPr>
          <w:p w:rsidR="004608FC" w:rsidRPr="00096784" w:rsidRDefault="004608FC" w:rsidP="00B03B5B">
            <w:pPr>
              <w:rPr>
                <w:rFonts w:ascii="Arial" w:hAnsi="Arial" w:cs="Arial"/>
              </w:rPr>
            </w:pPr>
          </w:p>
        </w:tc>
        <w:tc>
          <w:tcPr>
            <w:tcW w:w="2410" w:type="dxa"/>
            <w:shd w:val="clear" w:color="auto" w:fill="FAE7C6"/>
          </w:tcPr>
          <w:p w:rsidR="004608FC" w:rsidRPr="00096784" w:rsidRDefault="004608FC" w:rsidP="00B03B5B">
            <w:pPr>
              <w:rPr>
                <w:rFonts w:ascii="Arial" w:hAnsi="Arial" w:cs="Arial"/>
              </w:rPr>
            </w:pPr>
          </w:p>
        </w:tc>
        <w:tc>
          <w:tcPr>
            <w:tcW w:w="2552" w:type="dxa"/>
            <w:shd w:val="clear" w:color="auto" w:fill="FAE7C6"/>
          </w:tcPr>
          <w:p w:rsidR="004608FC" w:rsidRPr="00096784" w:rsidRDefault="004608FC" w:rsidP="00B03B5B">
            <w:pPr>
              <w:rPr>
                <w:rFonts w:ascii="Arial" w:hAnsi="Arial" w:cs="Arial"/>
              </w:rPr>
            </w:pPr>
          </w:p>
        </w:tc>
        <w:tc>
          <w:tcPr>
            <w:tcW w:w="1275" w:type="dxa"/>
            <w:shd w:val="clear" w:color="auto" w:fill="FAE7C6"/>
          </w:tcPr>
          <w:p w:rsidR="004608FC" w:rsidRPr="00096784" w:rsidRDefault="004608FC" w:rsidP="00B03B5B">
            <w:pPr>
              <w:rPr>
                <w:rFonts w:ascii="Arial" w:hAnsi="Arial" w:cs="Arial"/>
              </w:rPr>
            </w:pPr>
          </w:p>
        </w:tc>
      </w:tr>
    </w:tbl>
    <w:p w:rsidR="003F672D" w:rsidRPr="00096784" w:rsidRDefault="003F672D" w:rsidP="00EE13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auto"/>
          <w:sz w:val="24"/>
        </w:rPr>
      </w:pPr>
    </w:p>
    <w:sectPr w:rsidR="003F672D" w:rsidRPr="00096784" w:rsidSect="00647987">
      <w:headerReference w:type="first" r:id="rId56"/>
      <w:pgSz w:w="12240" w:h="15840"/>
      <w:pgMar w:top="1151" w:right="964" w:bottom="567" w:left="964" w:header="567" w:footer="862"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A6E" w:rsidRDefault="00CE3A6E">
      <w:r>
        <w:separator/>
      </w:r>
    </w:p>
  </w:endnote>
  <w:endnote w:type="continuationSeparator" w:id="0">
    <w:p w:rsidR="00CE3A6E" w:rsidRDefault="00CE3A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ヒラギノ角ゴ Pro W3">
    <w:altName w:val="MS Mincho"/>
    <w:charset w:val="80"/>
    <w:family w:val="auto"/>
    <w:pitch w:val="variable"/>
    <w:sig w:usb0="00000000" w:usb1="00000000" w:usb2="01000407" w:usb3="00000000" w:csb0="00020000" w:csb1="00000000"/>
  </w:font>
  <w:font w:name="Lucida Grande">
    <w:altName w:val="Courier New"/>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A6E" w:rsidRDefault="00CE3A6E">
      <w:r>
        <w:separator/>
      </w:r>
    </w:p>
  </w:footnote>
  <w:footnote w:type="continuationSeparator" w:id="0">
    <w:p w:rsidR="00CE3A6E" w:rsidRDefault="00CE3A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A6E" w:rsidRDefault="00CE3A6E" w:rsidP="00C729B6">
    <w:pPr>
      <w:pStyle w:val="Header"/>
      <w:tabs>
        <w:tab w:val="clear" w:pos="8640"/>
        <w:tab w:val="left" w:pos="975"/>
        <w:tab w:val="right" w:pos="10312"/>
        <w:tab w:val="right" w:pos="10348"/>
      </w:tabs>
    </w:pPr>
    <w:r>
      <w:tab/>
    </w:r>
    <w:r>
      <w:tab/>
    </w:r>
    <w:r>
      <w:tab/>
    </w:r>
    <w:r>
      <w:rPr>
        <w:noProof/>
      </w:rPr>
      <w:drawing>
        <wp:inline distT="0" distB="0" distL="0" distR="0">
          <wp:extent cx="1778000" cy="927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78000" cy="927100"/>
                  </a:xfrm>
                  <a:prstGeom prst="rect">
                    <a:avLst/>
                  </a:prstGeom>
                  <a:noFill/>
                  <a:ln w="9525" cap="flat">
                    <a:noFill/>
                    <a:miter lim="800000"/>
                    <a:headEnd/>
                    <a:tailEnd/>
                  </a:ln>
                </pic:spPr>
              </pic:pic>
            </a:graphicData>
          </a:graphic>
        </wp:inline>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360"/>
        </w:tabs>
        <w:ind w:left="360" w:firstLine="360"/>
      </w:pPr>
      <w:rPr>
        <w:rFonts w:hint="default"/>
        <w:b/>
        <w:color w:val="000000"/>
        <w:position w:val="0"/>
        <w:sz w:val="20"/>
      </w:rPr>
    </w:lvl>
    <w:lvl w:ilvl="1">
      <w:start w:val="1"/>
      <w:numFmt w:val="bullet"/>
      <w:lvlText w:val="o"/>
      <w:lvlJc w:val="left"/>
      <w:pPr>
        <w:tabs>
          <w:tab w:val="num" w:pos="360"/>
        </w:tabs>
        <w:ind w:left="360" w:firstLine="1080"/>
      </w:pPr>
      <w:rPr>
        <w:rFonts w:hint="default"/>
        <w:color w:val="000000"/>
        <w:position w:val="0"/>
        <w:sz w:val="20"/>
      </w:rPr>
    </w:lvl>
    <w:lvl w:ilvl="2">
      <w:start w:val="1"/>
      <w:numFmt w:val="bullet"/>
      <w:lvlText w:val=""/>
      <w:lvlJc w:val="left"/>
      <w:pPr>
        <w:tabs>
          <w:tab w:val="num" w:pos="360"/>
        </w:tabs>
        <w:ind w:left="360" w:firstLine="1800"/>
      </w:pPr>
      <w:rPr>
        <w:rFonts w:hint="default"/>
        <w:color w:val="000000"/>
        <w:position w:val="0"/>
        <w:sz w:val="20"/>
      </w:rPr>
    </w:lvl>
    <w:lvl w:ilvl="3">
      <w:start w:val="1"/>
      <w:numFmt w:val="bullet"/>
      <w:lvlText w:val="·"/>
      <w:lvlJc w:val="left"/>
      <w:pPr>
        <w:tabs>
          <w:tab w:val="num" w:pos="360"/>
        </w:tabs>
        <w:ind w:left="360" w:firstLine="2520"/>
      </w:pPr>
      <w:rPr>
        <w:rFonts w:hint="default"/>
        <w:color w:val="000000"/>
        <w:position w:val="0"/>
        <w:sz w:val="20"/>
      </w:rPr>
    </w:lvl>
    <w:lvl w:ilvl="4">
      <w:start w:val="1"/>
      <w:numFmt w:val="bullet"/>
      <w:lvlText w:val="o"/>
      <w:lvlJc w:val="left"/>
      <w:pPr>
        <w:tabs>
          <w:tab w:val="num" w:pos="360"/>
        </w:tabs>
        <w:ind w:left="360" w:firstLine="3240"/>
      </w:pPr>
      <w:rPr>
        <w:rFonts w:hint="default"/>
        <w:color w:val="000000"/>
        <w:position w:val="0"/>
        <w:sz w:val="20"/>
      </w:rPr>
    </w:lvl>
    <w:lvl w:ilvl="5">
      <w:start w:val="1"/>
      <w:numFmt w:val="bullet"/>
      <w:lvlText w:val=""/>
      <w:lvlJc w:val="left"/>
      <w:pPr>
        <w:tabs>
          <w:tab w:val="num" w:pos="360"/>
        </w:tabs>
        <w:ind w:left="360" w:firstLine="3960"/>
      </w:pPr>
      <w:rPr>
        <w:rFonts w:hint="default"/>
        <w:color w:val="000000"/>
        <w:position w:val="0"/>
        <w:sz w:val="20"/>
      </w:rPr>
    </w:lvl>
    <w:lvl w:ilvl="6">
      <w:start w:val="1"/>
      <w:numFmt w:val="bullet"/>
      <w:lvlText w:val="·"/>
      <w:lvlJc w:val="left"/>
      <w:pPr>
        <w:tabs>
          <w:tab w:val="num" w:pos="360"/>
        </w:tabs>
        <w:ind w:left="360" w:firstLine="4680"/>
      </w:pPr>
      <w:rPr>
        <w:rFonts w:hint="default"/>
        <w:color w:val="000000"/>
        <w:position w:val="0"/>
        <w:sz w:val="20"/>
      </w:rPr>
    </w:lvl>
    <w:lvl w:ilvl="7">
      <w:start w:val="1"/>
      <w:numFmt w:val="bullet"/>
      <w:lvlText w:val="o"/>
      <w:lvlJc w:val="left"/>
      <w:pPr>
        <w:tabs>
          <w:tab w:val="num" w:pos="360"/>
        </w:tabs>
        <w:ind w:left="360" w:firstLine="5400"/>
      </w:pPr>
      <w:rPr>
        <w:rFonts w:hint="default"/>
        <w:color w:val="000000"/>
        <w:position w:val="0"/>
        <w:sz w:val="20"/>
      </w:rPr>
    </w:lvl>
    <w:lvl w:ilvl="8">
      <w:start w:val="1"/>
      <w:numFmt w:val="bullet"/>
      <w:lvlText w:val=""/>
      <w:lvlJc w:val="left"/>
      <w:pPr>
        <w:tabs>
          <w:tab w:val="num" w:pos="360"/>
        </w:tabs>
        <w:ind w:left="360" w:firstLine="6120"/>
      </w:pPr>
      <w:rPr>
        <w:rFonts w:hint="default"/>
        <w:color w:val="000000"/>
        <w:position w:val="0"/>
        <w:sz w:val="20"/>
      </w:rPr>
    </w:lvl>
  </w:abstractNum>
  <w:abstractNum w:abstractNumId="1">
    <w:nsid w:val="00000002"/>
    <w:multiLevelType w:val="multilevel"/>
    <w:tmpl w:val="894EE874"/>
    <w:lvl w:ilvl="0">
      <w:start w:val="1"/>
      <w:numFmt w:val="bullet"/>
      <w:lvlText w:val="·"/>
      <w:lvlJc w:val="left"/>
      <w:pPr>
        <w:tabs>
          <w:tab w:val="num" w:pos="360"/>
        </w:tabs>
        <w:ind w:left="360" w:firstLine="360"/>
      </w:pPr>
      <w:rPr>
        <w:rFonts w:hint="default"/>
        <w:b/>
        <w:color w:val="000000"/>
        <w:position w:val="0"/>
        <w:sz w:val="20"/>
      </w:rPr>
    </w:lvl>
    <w:lvl w:ilvl="1">
      <w:start w:val="1"/>
      <w:numFmt w:val="bullet"/>
      <w:lvlText w:val="o"/>
      <w:lvlJc w:val="left"/>
      <w:pPr>
        <w:tabs>
          <w:tab w:val="num" w:pos="360"/>
        </w:tabs>
        <w:ind w:left="360" w:firstLine="1080"/>
      </w:pPr>
      <w:rPr>
        <w:rFonts w:hint="default"/>
        <w:color w:val="000000"/>
        <w:position w:val="0"/>
        <w:sz w:val="20"/>
      </w:rPr>
    </w:lvl>
    <w:lvl w:ilvl="2">
      <w:start w:val="1"/>
      <w:numFmt w:val="bullet"/>
      <w:lvlText w:val=""/>
      <w:lvlJc w:val="left"/>
      <w:pPr>
        <w:tabs>
          <w:tab w:val="num" w:pos="360"/>
        </w:tabs>
        <w:ind w:left="360" w:firstLine="1800"/>
      </w:pPr>
      <w:rPr>
        <w:rFonts w:hint="default"/>
        <w:color w:val="000000"/>
        <w:position w:val="0"/>
        <w:sz w:val="20"/>
      </w:rPr>
    </w:lvl>
    <w:lvl w:ilvl="3">
      <w:start w:val="1"/>
      <w:numFmt w:val="bullet"/>
      <w:lvlText w:val="·"/>
      <w:lvlJc w:val="left"/>
      <w:pPr>
        <w:tabs>
          <w:tab w:val="num" w:pos="360"/>
        </w:tabs>
        <w:ind w:left="360" w:firstLine="2520"/>
      </w:pPr>
      <w:rPr>
        <w:rFonts w:hint="default"/>
        <w:color w:val="000000"/>
        <w:position w:val="0"/>
        <w:sz w:val="20"/>
      </w:rPr>
    </w:lvl>
    <w:lvl w:ilvl="4">
      <w:start w:val="1"/>
      <w:numFmt w:val="bullet"/>
      <w:lvlText w:val="o"/>
      <w:lvlJc w:val="left"/>
      <w:pPr>
        <w:tabs>
          <w:tab w:val="num" w:pos="360"/>
        </w:tabs>
        <w:ind w:left="360" w:firstLine="3240"/>
      </w:pPr>
      <w:rPr>
        <w:rFonts w:hint="default"/>
        <w:color w:val="000000"/>
        <w:position w:val="0"/>
        <w:sz w:val="20"/>
      </w:rPr>
    </w:lvl>
    <w:lvl w:ilvl="5">
      <w:start w:val="1"/>
      <w:numFmt w:val="bullet"/>
      <w:lvlText w:val=""/>
      <w:lvlJc w:val="left"/>
      <w:pPr>
        <w:tabs>
          <w:tab w:val="num" w:pos="360"/>
        </w:tabs>
        <w:ind w:left="360" w:firstLine="3960"/>
      </w:pPr>
      <w:rPr>
        <w:rFonts w:hint="default"/>
        <w:color w:val="000000"/>
        <w:position w:val="0"/>
        <w:sz w:val="20"/>
      </w:rPr>
    </w:lvl>
    <w:lvl w:ilvl="6">
      <w:start w:val="1"/>
      <w:numFmt w:val="bullet"/>
      <w:lvlText w:val="·"/>
      <w:lvlJc w:val="left"/>
      <w:pPr>
        <w:tabs>
          <w:tab w:val="num" w:pos="360"/>
        </w:tabs>
        <w:ind w:left="360" w:firstLine="4680"/>
      </w:pPr>
      <w:rPr>
        <w:rFonts w:hint="default"/>
        <w:color w:val="000000"/>
        <w:position w:val="0"/>
        <w:sz w:val="20"/>
      </w:rPr>
    </w:lvl>
    <w:lvl w:ilvl="7">
      <w:start w:val="1"/>
      <w:numFmt w:val="bullet"/>
      <w:lvlText w:val="o"/>
      <w:lvlJc w:val="left"/>
      <w:pPr>
        <w:tabs>
          <w:tab w:val="num" w:pos="360"/>
        </w:tabs>
        <w:ind w:left="360" w:firstLine="5400"/>
      </w:pPr>
      <w:rPr>
        <w:rFonts w:hint="default"/>
        <w:color w:val="000000"/>
        <w:position w:val="0"/>
        <w:sz w:val="20"/>
      </w:rPr>
    </w:lvl>
    <w:lvl w:ilvl="8">
      <w:start w:val="1"/>
      <w:numFmt w:val="bullet"/>
      <w:lvlText w:val=""/>
      <w:lvlJc w:val="left"/>
      <w:pPr>
        <w:tabs>
          <w:tab w:val="num" w:pos="360"/>
        </w:tabs>
        <w:ind w:left="360" w:firstLine="6120"/>
      </w:pPr>
      <w:rPr>
        <w:rFonts w:hint="default"/>
        <w:color w:val="000000"/>
        <w:position w:val="0"/>
        <w:sz w:val="20"/>
      </w:rPr>
    </w:lvl>
  </w:abstractNum>
  <w:abstractNum w:abstractNumId="2">
    <w:nsid w:val="00000003"/>
    <w:multiLevelType w:val="multilevel"/>
    <w:tmpl w:val="894EE875"/>
    <w:lvl w:ilvl="0">
      <w:start w:val="1"/>
      <w:numFmt w:val="decimal"/>
      <w:isLgl/>
      <w:lvlText w:val="%1)"/>
      <w:lvlJc w:val="left"/>
      <w:pPr>
        <w:tabs>
          <w:tab w:val="num" w:pos="360"/>
        </w:tabs>
        <w:ind w:left="360" w:firstLine="360"/>
      </w:pPr>
      <w:rPr>
        <w:rFonts w:hint="default"/>
        <w:b/>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3">
    <w:nsid w:val="00000004"/>
    <w:multiLevelType w:val="multilevel"/>
    <w:tmpl w:val="894EE876"/>
    <w:lvl w:ilvl="0">
      <w:start w:val="1"/>
      <w:numFmt w:val="decimal"/>
      <w:isLgl/>
      <w:lvlText w:val="%1."/>
      <w:lvlJc w:val="left"/>
      <w:pPr>
        <w:tabs>
          <w:tab w:val="num" w:pos="360"/>
        </w:tabs>
        <w:ind w:left="360" w:firstLine="0"/>
      </w:pPr>
      <w:rPr>
        <w:rFonts w:hint="default"/>
        <w:b/>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4">
    <w:nsid w:val="00000005"/>
    <w:multiLevelType w:val="multilevel"/>
    <w:tmpl w:val="3CA2822E"/>
    <w:lvl w:ilvl="0">
      <w:start w:val="1"/>
      <w:numFmt w:val="decimal"/>
      <w:isLgl/>
      <w:lvlText w:val="%1."/>
      <w:lvlJc w:val="left"/>
      <w:pPr>
        <w:tabs>
          <w:tab w:val="num" w:pos="576"/>
        </w:tabs>
        <w:ind w:left="576" w:firstLine="0"/>
      </w:pPr>
      <w:rPr>
        <w:rFonts w:hint="default"/>
        <w:b/>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5">
    <w:nsid w:val="00000006"/>
    <w:multiLevelType w:val="multilevel"/>
    <w:tmpl w:val="9648BD34"/>
    <w:lvl w:ilvl="0">
      <w:start w:val="1"/>
      <w:numFmt w:val="decimal"/>
      <w:isLgl/>
      <w:lvlText w:val="%1."/>
      <w:lvlJc w:val="left"/>
      <w:pPr>
        <w:tabs>
          <w:tab w:val="num" w:pos="360"/>
        </w:tabs>
        <w:ind w:left="360" w:firstLine="0"/>
      </w:pPr>
      <w:rPr>
        <w:rFonts w:hint="default"/>
        <w:b/>
        <w:color w:val="000000"/>
        <w:position w:val="0"/>
        <w:sz w:val="20"/>
      </w:rPr>
    </w:lvl>
    <w:lvl w:ilvl="1">
      <w:start w:val="1"/>
      <w:numFmt w:val="lowerLetter"/>
      <w:lvlText w:val="%2."/>
      <w:lvlJc w:val="left"/>
      <w:pPr>
        <w:tabs>
          <w:tab w:val="num" w:pos="360"/>
        </w:tabs>
        <w:ind w:left="360" w:firstLine="720"/>
      </w:pPr>
      <w:rPr>
        <w:rFonts w:hint="default"/>
        <w:b/>
        <w:color w:val="000000"/>
        <w:position w:val="0"/>
        <w:sz w:val="20"/>
      </w:rPr>
    </w:lvl>
    <w:lvl w:ilvl="2">
      <w:start w:val="1"/>
      <w:numFmt w:val="lowerRoman"/>
      <w:lvlText w:val="%3."/>
      <w:lvlJc w:val="left"/>
      <w:pPr>
        <w:tabs>
          <w:tab w:val="num" w:pos="340"/>
        </w:tabs>
        <w:ind w:left="340" w:firstLine="1460"/>
      </w:pPr>
      <w:rPr>
        <w:rFonts w:hint="default"/>
        <w:color w:val="000000"/>
        <w:position w:val="0"/>
        <w:sz w:val="20"/>
      </w:rPr>
    </w:lvl>
    <w:lvl w:ilvl="3">
      <w:start w:val="1"/>
      <w:numFmt w:val="decimal"/>
      <w:isLgl/>
      <w:lvlText w:val="%4."/>
      <w:lvlJc w:val="left"/>
      <w:pPr>
        <w:tabs>
          <w:tab w:val="num" w:pos="360"/>
        </w:tabs>
        <w:ind w:left="360" w:firstLine="2160"/>
      </w:pPr>
      <w:rPr>
        <w:rFonts w:hint="default"/>
        <w:color w:val="000000"/>
        <w:position w:val="0"/>
        <w:sz w:val="20"/>
      </w:rPr>
    </w:lvl>
    <w:lvl w:ilvl="4">
      <w:start w:val="1"/>
      <w:numFmt w:val="lowerLetter"/>
      <w:lvlText w:val="%5."/>
      <w:lvlJc w:val="left"/>
      <w:pPr>
        <w:tabs>
          <w:tab w:val="num" w:pos="360"/>
        </w:tabs>
        <w:ind w:left="360" w:firstLine="2880"/>
      </w:pPr>
      <w:rPr>
        <w:rFonts w:hint="default"/>
        <w:color w:val="000000"/>
        <w:position w:val="0"/>
        <w:sz w:val="20"/>
      </w:rPr>
    </w:lvl>
    <w:lvl w:ilvl="5">
      <w:start w:val="1"/>
      <w:numFmt w:val="lowerRoman"/>
      <w:lvlText w:val="%6."/>
      <w:lvlJc w:val="left"/>
      <w:pPr>
        <w:tabs>
          <w:tab w:val="num" w:pos="340"/>
        </w:tabs>
        <w:ind w:left="340" w:firstLine="3620"/>
      </w:pPr>
      <w:rPr>
        <w:rFonts w:hint="default"/>
        <w:color w:val="000000"/>
        <w:position w:val="0"/>
        <w:sz w:val="20"/>
      </w:rPr>
    </w:lvl>
    <w:lvl w:ilvl="6">
      <w:start w:val="1"/>
      <w:numFmt w:val="decimal"/>
      <w:isLgl/>
      <w:lvlText w:val="%7."/>
      <w:lvlJc w:val="left"/>
      <w:pPr>
        <w:tabs>
          <w:tab w:val="num" w:pos="360"/>
        </w:tabs>
        <w:ind w:left="360" w:firstLine="4320"/>
      </w:pPr>
      <w:rPr>
        <w:rFonts w:hint="default"/>
        <w:color w:val="000000"/>
        <w:position w:val="0"/>
        <w:sz w:val="20"/>
      </w:rPr>
    </w:lvl>
    <w:lvl w:ilvl="7">
      <w:start w:val="1"/>
      <w:numFmt w:val="lowerLetter"/>
      <w:lvlText w:val="%8."/>
      <w:lvlJc w:val="left"/>
      <w:pPr>
        <w:tabs>
          <w:tab w:val="num" w:pos="360"/>
        </w:tabs>
        <w:ind w:left="360" w:firstLine="5040"/>
      </w:pPr>
      <w:rPr>
        <w:rFonts w:hint="default"/>
        <w:color w:val="000000"/>
        <w:position w:val="0"/>
        <w:sz w:val="20"/>
      </w:rPr>
    </w:lvl>
    <w:lvl w:ilvl="8">
      <w:start w:val="1"/>
      <w:numFmt w:val="lowerRoman"/>
      <w:lvlText w:val="%9."/>
      <w:lvlJc w:val="left"/>
      <w:pPr>
        <w:tabs>
          <w:tab w:val="num" w:pos="340"/>
        </w:tabs>
        <w:ind w:left="340" w:firstLine="5780"/>
      </w:pPr>
      <w:rPr>
        <w:rFonts w:hint="default"/>
        <w:color w:val="000000"/>
        <w:position w:val="0"/>
        <w:sz w:val="20"/>
      </w:rPr>
    </w:lvl>
  </w:abstractNum>
  <w:abstractNum w:abstractNumId="6">
    <w:nsid w:val="00000007"/>
    <w:multiLevelType w:val="multilevel"/>
    <w:tmpl w:val="894EE879"/>
    <w:lvl w:ilvl="0">
      <w:start w:val="1"/>
      <w:numFmt w:val="decimal"/>
      <w:isLgl/>
      <w:lvlText w:val="%1."/>
      <w:lvlJc w:val="left"/>
      <w:pPr>
        <w:tabs>
          <w:tab w:val="num" w:pos="426"/>
        </w:tabs>
        <w:ind w:left="426" w:firstLine="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7">
    <w:nsid w:val="00000008"/>
    <w:multiLevelType w:val="multilevel"/>
    <w:tmpl w:val="894EE87A"/>
    <w:lvl w:ilvl="0">
      <w:start w:val="1"/>
      <w:numFmt w:val="decimal"/>
      <w:isLgl/>
      <w:lvlText w:val="%1."/>
      <w:lvlJc w:val="left"/>
      <w:pPr>
        <w:tabs>
          <w:tab w:val="num" w:pos="576"/>
        </w:tabs>
        <w:ind w:left="576" w:firstLine="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8">
    <w:nsid w:val="00000009"/>
    <w:multiLevelType w:val="multilevel"/>
    <w:tmpl w:val="894EE87B"/>
    <w:lvl w:ilvl="0">
      <w:start w:val="1"/>
      <w:numFmt w:val="decimal"/>
      <w:isLgl/>
      <w:lvlText w:val="%1."/>
      <w:lvlJc w:val="left"/>
      <w:pPr>
        <w:tabs>
          <w:tab w:val="num" w:pos="576"/>
        </w:tabs>
        <w:ind w:left="576" w:firstLine="0"/>
      </w:pPr>
      <w:rPr>
        <w:rFonts w:hint="default"/>
        <w:color w:val="000000"/>
        <w:position w:val="0"/>
        <w:sz w:val="20"/>
      </w:rPr>
    </w:lvl>
    <w:lvl w:ilvl="1">
      <w:start w:val="1"/>
      <w:numFmt w:val="lowerLetter"/>
      <w:lvlText w:val="%2."/>
      <w:lvlJc w:val="left"/>
      <w:pPr>
        <w:tabs>
          <w:tab w:val="num" w:pos="360"/>
        </w:tabs>
        <w:ind w:left="360" w:firstLine="720"/>
      </w:pPr>
      <w:rPr>
        <w:rFonts w:hint="default"/>
        <w:color w:val="000000"/>
        <w:position w:val="0"/>
        <w:sz w:val="20"/>
      </w:rPr>
    </w:lvl>
    <w:lvl w:ilvl="2">
      <w:start w:val="1"/>
      <w:numFmt w:val="lowerRoman"/>
      <w:lvlText w:val="%3."/>
      <w:lvlJc w:val="left"/>
      <w:pPr>
        <w:tabs>
          <w:tab w:val="num" w:pos="340"/>
        </w:tabs>
        <w:ind w:left="340" w:firstLine="1460"/>
      </w:pPr>
      <w:rPr>
        <w:rFonts w:hint="default"/>
        <w:color w:val="000000"/>
        <w:position w:val="0"/>
        <w:sz w:val="20"/>
      </w:rPr>
    </w:lvl>
    <w:lvl w:ilvl="3">
      <w:start w:val="1"/>
      <w:numFmt w:val="decimal"/>
      <w:isLgl/>
      <w:lvlText w:val="%4."/>
      <w:lvlJc w:val="left"/>
      <w:pPr>
        <w:tabs>
          <w:tab w:val="num" w:pos="360"/>
        </w:tabs>
        <w:ind w:left="360" w:firstLine="2160"/>
      </w:pPr>
      <w:rPr>
        <w:rFonts w:hint="default"/>
        <w:color w:val="000000"/>
        <w:position w:val="0"/>
        <w:sz w:val="20"/>
      </w:rPr>
    </w:lvl>
    <w:lvl w:ilvl="4">
      <w:start w:val="1"/>
      <w:numFmt w:val="lowerLetter"/>
      <w:lvlText w:val="%5."/>
      <w:lvlJc w:val="left"/>
      <w:pPr>
        <w:tabs>
          <w:tab w:val="num" w:pos="360"/>
        </w:tabs>
        <w:ind w:left="360" w:firstLine="2880"/>
      </w:pPr>
      <w:rPr>
        <w:rFonts w:hint="default"/>
        <w:color w:val="000000"/>
        <w:position w:val="0"/>
        <w:sz w:val="20"/>
      </w:rPr>
    </w:lvl>
    <w:lvl w:ilvl="5">
      <w:start w:val="1"/>
      <w:numFmt w:val="lowerRoman"/>
      <w:lvlText w:val="%6."/>
      <w:lvlJc w:val="left"/>
      <w:pPr>
        <w:tabs>
          <w:tab w:val="num" w:pos="340"/>
        </w:tabs>
        <w:ind w:left="340" w:firstLine="3620"/>
      </w:pPr>
      <w:rPr>
        <w:rFonts w:hint="default"/>
        <w:color w:val="000000"/>
        <w:position w:val="0"/>
        <w:sz w:val="20"/>
      </w:rPr>
    </w:lvl>
    <w:lvl w:ilvl="6">
      <w:start w:val="1"/>
      <w:numFmt w:val="decimal"/>
      <w:isLgl/>
      <w:lvlText w:val="%7."/>
      <w:lvlJc w:val="left"/>
      <w:pPr>
        <w:tabs>
          <w:tab w:val="num" w:pos="360"/>
        </w:tabs>
        <w:ind w:left="360" w:firstLine="4320"/>
      </w:pPr>
      <w:rPr>
        <w:rFonts w:hint="default"/>
        <w:color w:val="000000"/>
        <w:position w:val="0"/>
        <w:sz w:val="20"/>
      </w:rPr>
    </w:lvl>
    <w:lvl w:ilvl="7">
      <w:start w:val="1"/>
      <w:numFmt w:val="lowerLetter"/>
      <w:lvlText w:val="%8."/>
      <w:lvlJc w:val="left"/>
      <w:pPr>
        <w:tabs>
          <w:tab w:val="num" w:pos="360"/>
        </w:tabs>
        <w:ind w:left="360" w:firstLine="5040"/>
      </w:pPr>
      <w:rPr>
        <w:rFonts w:hint="default"/>
        <w:color w:val="000000"/>
        <w:position w:val="0"/>
        <w:sz w:val="20"/>
      </w:rPr>
    </w:lvl>
    <w:lvl w:ilvl="8">
      <w:start w:val="1"/>
      <w:numFmt w:val="lowerRoman"/>
      <w:lvlText w:val="%9."/>
      <w:lvlJc w:val="left"/>
      <w:pPr>
        <w:tabs>
          <w:tab w:val="num" w:pos="340"/>
        </w:tabs>
        <w:ind w:left="340" w:firstLine="5780"/>
      </w:pPr>
      <w:rPr>
        <w:rFonts w:hint="default"/>
        <w:color w:val="000000"/>
        <w:position w:val="0"/>
        <w:sz w:val="20"/>
      </w:rPr>
    </w:lvl>
  </w:abstractNum>
  <w:abstractNum w:abstractNumId="9">
    <w:nsid w:val="0000000A"/>
    <w:multiLevelType w:val="multilevel"/>
    <w:tmpl w:val="894EE87C"/>
    <w:lvl w:ilvl="0">
      <w:start w:val="1"/>
      <w:numFmt w:val="bullet"/>
      <w:lvlText w:val="•"/>
      <w:lvlJc w:val="left"/>
      <w:pPr>
        <w:tabs>
          <w:tab w:val="num" w:pos="360"/>
        </w:tabs>
        <w:ind w:left="360" w:firstLine="360"/>
      </w:pPr>
      <w:rPr>
        <w:rFonts w:ascii="Arial" w:eastAsia="ヒラギノ角ゴ Pro W3" w:hAnsi="Arial" w:hint="default"/>
        <w:color w:val="000000"/>
        <w:position w:val="0"/>
        <w:sz w:val="20"/>
      </w:rPr>
    </w:lvl>
    <w:lvl w:ilvl="1">
      <w:start w:val="1"/>
      <w:numFmt w:val="bullet"/>
      <w:lvlText w:val="·"/>
      <w:lvlJc w:val="left"/>
      <w:pPr>
        <w:tabs>
          <w:tab w:val="num" w:pos="720"/>
        </w:tabs>
        <w:ind w:left="720" w:firstLine="1080"/>
      </w:pPr>
      <w:rPr>
        <w:rFonts w:ascii="Lucida Grande" w:eastAsia="ヒラギノ角ゴ Pro W3" w:hAnsi="Symbol"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0">
    <w:nsid w:val="0000000B"/>
    <w:multiLevelType w:val="multilevel"/>
    <w:tmpl w:val="638084AC"/>
    <w:lvl w:ilvl="0">
      <w:start w:val="1"/>
      <w:numFmt w:val="decimal"/>
      <w:lvlText w:val="%1."/>
      <w:lvlJc w:val="left"/>
      <w:pPr>
        <w:tabs>
          <w:tab w:val="num" w:pos="360"/>
        </w:tabs>
        <w:ind w:left="360" w:firstLine="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11">
    <w:nsid w:val="15297944"/>
    <w:multiLevelType w:val="hybridMultilevel"/>
    <w:tmpl w:val="EB9A2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9060315"/>
    <w:multiLevelType w:val="hybridMultilevel"/>
    <w:tmpl w:val="F5D475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3160159"/>
    <w:multiLevelType w:val="hybridMultilevel"/>
    <w:tmpl w:val="9E489CB6"/>
    <w:lvl w:ilvl="0" w:tplc="A4B2B4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908696E"/>
    <w:multiLevelType w:val="hybridMultilevel"/>
    <w:tmpl w:val="C44C2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A2E4575"/>
    <w:multiLevelType w:val="hybridMultilevel"/>
    <w:tmpl w:val="B9325CD4"/>
    <w:lvl w:ilvl="0" w:tplc="A4B2B4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9174542"/>
    <w:multiLevelType w:val="hybridMultilevel"/>
    <w:tmpl w:val="B630E7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6"/>
  </w:num>
  <w:num w:numId="13">
    <w:abstractNumId w:val="12"/>
  </w:num>
  <w:num w:numId="14">
    <w:abstractNumId w:val="14"/>
  </w:num>
  <w:num w:numId="15">
    <w:abstractNumId w:val="11"/>
  </w:num>
  <w:num w:numId="16">
    <w:abstractNumId w:val="1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stylePaneSortMethod w:val="0000"/>
  <w:documentProtection w:formatting="1" w:enforcement="0"/>
  <w:defaultTabStop w:val="720"/>
  <w:defaultTableStyle w:val="Normal"/>
  <w:drawingGridHorizontalSpacing w:val="100"/>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48129">
      <o:colormru v:ext="edit" colors="#e8b719"/>
      <o:colormenu v:ext="edit" fillcolor="#e8b71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8C1C16"/>
    <w:rsid w:val="00001F04"/>
    <w:rsid w:val="00096784"/>
    <w:rsid w:val="000D0C25"/>
    <w:rsid w:val="000D413B"/>
    <w:rsid w:val="001448AE"/>
    <w:rsid w:val="001E21C5"/>
    <w:rsid w:val="0021120B"/>
    <w:rsid w:val="0024245B"/>
    <w:rsid w:val="0028371D"/>
    <w:rsid w:val="002A37C2"/>
    <w:rsid w:val="002D10DC"/>
    <w:rsid w:val="003124C9"/>
    <w:rsid w:val="0037086B"/>
    <w:rsid w:val="003A435C"/>
    <w:rsid w:val="003B58C5"/>
    <w:rsid w:val="003C6478"/>
    <w:rsid w:val="003D6DF6"/>
    <w:rsid w:val="003F672D"/>
    <w:rsid w:val="004608FC"/>
    <w:rsid w:val="004C35D3"/>
    <w:rsid w:val="004E7AB0"/>
    <w:rsid w:val="0051048B"/>
    <w:rsid w:val="00511125"/>
    <w:rsid w:val="005D2A5A"/>
    <w:rsid w:val="0061585D"/>
    <w:rsid w:val="00634562"/>
    <w:rsid w:val="006403FB"/>
    <w:rsid w:val="00647987"/>
    <w:rsid w:val="00653774"/>
    <w:rsid w:val="006C5148"/>
    <w:rsid w:val="006D4A4C"/>
    <w:rsid w:val="007255C8"/>
    <w:rsid w:val="007419D9"/>
    <w:rsid w:val="00772ADB"/>
    <w:rsid w:val="007828FD"/>
    <w:rsid w:val="007A5E7B"/>
    <w:rsid w:val="007C4275"/>
    <w:rsid w:val="007E550D"/>
    <w:rsid w:val="007E66A7"/>
    <w:rsid w:val="00814248"/>
    <w:rsid w:val="00833D5E"/>
    <w:rsid w:val="008C1C16"/>
    <w:rsid w:val="009052B3"/>
    <w:rsid w:val="00925B1B"/>
    <w:rsid w:val="009A220C"/>
    <w:rsid w:val="009A56A0"/>
    <w:rsid w:val="009D56D9"/>
    <w:rsid w:val="00A7450C"/>
    <w:rsid w:val="00A93742"/>
    <w:rsid w:val="00AA42C2"/>
    <w:rsid w:val="00AF4EF9"/>
    <w:rsid w:val="00B03B5B"/>
    <w:rsid w:val="00B50879"/>
    <w:rsid w:val="00BE026D"/>
    <w:rsid w:val="00C729B6"/>
    <w:rsid w:val="00CE3A6E"/>
    <w:rsid w:val="00CF441C"/>
    <w:rsid w:val="00D00033"/>
    <w:rsid w:val="00D06B97"/>
    <w:rsid w:val="00D3434B"/>
    <w:rsid w:val="00D5554E"/>
    <w:rsid w:val="00D70ECA"/>
    <w:rsid w:val="00DA6A59"/>
    <w:rsid w:val="00DB79D1"/>
    <w:rsid w:val="00DF0664"/>
    <w:rsid w:val="00DF5B2D"/>
    <w:rsid w:val="00E8637A"/>
    <w:rsid w:val="00E90354"/>
    <w:rsid w:val="00EB0616"/>
    <w:rsid w:val="00EC55DA"/>
    <w:rsid w:val="00ED7DA8"/>
    <w:rsid w:val="00EE1323"/>
    <w:rsid w:val="00F225C1"/>
  </w:rsids>
  <m:mathPr>
    <m:mathFont m:val="Cambria Math"/>
    <m:brkBin m:val="before"/>
    <m:brkBinSub m:val="--"/>
    <m:smallFrac/>
    <m:dispDe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colormru v:ext="edit" colors="#e8b719"/>
      <o:colormenu v:ext="edit" fillcolor="#e8b719"/>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7086B"/>
    <w:rPr>
      <w:rFonts w:eastAsia="ヒラギノ角ゴ Pro W3"/>
      <w:color w:val="000000"/>
      <w:szCs w:val="24"/>
      <w:lang w:val="en-US" w:eastAsia="en-US"/>
    </w:rPr>
  </w:style>
  <w:style w:type="paragraph" w:styleId="Heading2">
    <w:name w:val="heading 2"/>
    <w:next w:val="Body"/>
    <w:qFormat/>
    <w:rsid w:val="0037086B"/>
    <w:pPr>
      <w:keepNext/>
      <w:outlineLvl w:val="1"/>
    </w:pPr>
    <w:rPr>
      <w:rFonts w:ascii="Helvetica" w:eastAsia="ヒラギノ角ゴ Pro W3" w:hAnsi="Helvetica"/>
      <w:b/>
      <w:color w:val="00000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37086B"/>
    <w:pPr>
      <w:tabs>
        <w:tab w:val="right" w:pos="9360"/>
      </w:tabs>
    </w:pPr>
    <w:rPr>
      <w:rFonts w:ascii="Helvetica" w:eastAsia="ヒラギノ角ゴ Pro W3" w:hAnsi="Helvetica"/>
      <w:color w:val="000000"/>
      <w:lang w:val="en-US" w:eastAsia="en-US"/>
    </w:rPr>
  </w:style>
  <w:style w:type="paragraph" w:customStyle="1" w:styleId="TitleA">
    <w:name w:val="Title A"/>
    <w:rsid w:val="0037086B"/>
    <w:pPr>
      <w:jc w:val="center"/>
    </w:pPr>
    <w:rPr>
      <w:rFonts w:ascii="Arial" w:eastAsia="ヒラギノ角ゴ Pro W3" w:hAnsi="Arial"/>
      <w:b/>
      <w:color w:val="000000"/>
      <w:sz w:val="24"/>
      <w:lang w:eastAsia="en-US"/>
    </w:rPr>
  </w:style>
  <w:style w:type="paragraph" w:styleId="NormalWeb">
    <w:name w:val="Normal (Web)"/>
    <w:autoRedefine/>
    <w:rsid w:val="0037086B"/>
    <w:pPr>
      <w:spacing w:before="100" w:after="100"/>
    </w:pPr>
    <w:rPr>
      <w:rFonts w:eastAsia="ヒラギノ角ゴ Pro W3"/>
      <w:color w:val="000000"/>
      <w:sz w:val="24"/>
      <w:lang w:eastAsia="en-US"/>
    </w:rPr>
  </w:style>
  <w:style w:type="character" w:customStyle="1" w:styleId="EmphasisA">
    <w:name w:val="Emphasis A"/>
    <w:rsid w:val="0037086B"/>
    <w:rPr>
      <w:rFonts w:ascii="Lucida Grande" w:eastAsia="ヒラギノ角ゴ Pro W3" w:hAnsi="Lucida Grande"/>
      <w:b w:val="0"/>
      <w:i w:val="0"/>
      <w:color w:val="000000"/>
      <w:sz w:val="20"/>
    </w:rPr>
  </w:style>
  <w:style w:type="paragraph" w:customStyle="1" w:styleId="ColorfulList-Accent11">
    <w:name w:val="Colorful List - Accent 11"/>
    <w:qFormat/>
    <w:rsid w:val="0037086B"/>
    <w:pPr>
      <w:ind w:left="708"/>
    </w:pPr>
    <w:rPr>
      <w:rFonts w:eastAsia="ヒラギノ角ゴ Pro W3"/>
      <w:color w:val="000000"/>
      <w:lang w:val="en-US" w:eastAsia="en-US"/>
    </w:rPr>
  </w:style>
  <w:style w:type="character" w:styleId="Strong">
    <w:name w:val="Strong"/>
    <w:autoRedefine/>
    <w:qFormat/>
    <w:rsid w:val="0037086B"/>
    <w:rPr>
      <w:rFonts w:ascii="Lucida Grande" w:eastAsia="ヒラギノ角ゴ Pro W3" w:hAnsi="Lucida Grande"/>
      <w:b/>
      <w:i w:val="0"/>
      <w:color w:val="000000"/>
      <w:sz w:val="20"/>
    </w:rPr>
  </w:style>
  <w:style w:type="paragraph" w:styleId="BodyText3">
    <w:name w:val="Body Text 3"/>
    <w:autoRedefine/>
    <w:rsid w:val="00C729B6"/>
    <w:pPr>
      <w:tabs>
        <w:tab w:val="left" w:pos="720"/>
      </w:tabs>
    </w:pPr>
    <w:rPr>
      <w:rFonts w:ascii="Arial" w:eastAsia="ヒラギノ角ゴ Pro W3" w:hAnsi="Arial" w:cs="Arial"/>
      <w:color w:val="000000"/>
      <w:lang w:val="en-US" w:eastAsia="en-US"/>
    </w:rPr>
  </w:style>
  <w:style w:type="paragraph" w:customStyle="1" w:styleId="Body">
    <w:name w:val="Body"/>
    <w:autoRedefine/>
    <w:rsid w:val="0037086B"/>
    <w:rPr>
      <w:rFonts w:ascii="Helvetica" w:eastAsia="ヒラギノ角ゴ Pro W3" w:hAnsi="Helvetica"/>
      <w:color w:val="000000"/>
      <w:sz w:val="24"/>
      <w:lang w:val="en-US" w:eastAsia="en-US"/>
    </w:rPr>
  </w:style>
  <w:style w:type="paragraph" w:customStyle="1" w:styleId="Heading11">
    <w:name w:val="Heading 11"/>
    <w:next w:val="Normal"/>
    <w:autoRedefine/>
    <w:rsid w:val="0037086B"/>
    <w:pPr>
      <w:keepNext/>
      <w:outlineLvl w:val="0"/>
    </w:pPr>
    <w:rPr>
      <w:rFonts w:eastAsia="ヒラギノ角ゴ Pro W3"/>
      <w:b/>
      <w:color w:val="000000"/>
      <w:sz w:val="24"/>
      <w:lang w:val="en-US" w:eastAsia="en-US"/>
    </w:rPr>
  </w:style>
  <w:style w:type="paragraph" w:customStyle="1" w:styleId="Heading21">
    <w:name w:val="Heading 21"/>
    <w:next w:val="Normal"/>
    <w:rsid w:val="0037086B"/>
    <w:pPr>
      <w:keepNext/>
      <w:tabs>
        <w:tab w:val="left" w:pos="576"/>
      </w:tabs>
      <w:outlineLvl w:val="1"/>
    </w:pPr>
    <w:rPr>
      <w:rFonts w:eastAsia="ヒラギノ角ゴ Pro W3"/>
      <w:i/>
      <w:color w:val="000000"/>
      <w:sz w:val="24"/>
      <w:lang w:val="en-US" w:eastAsia="en-US"/>
    </w:rPr>
  </w:style>
  <w:style w:type="paragraph" w:styleId="BodyText2">
    <w:name w:val="Body Text 2"/>
    <w:link w:val="BodyText2Char"/>
    <w:rsid w:val="0037086B"/>
    <w:rPr>
      <w:rFonts w:eastAsia="ヒラギノ角ゴ Pro W3"/>
      <w:color w:val="000000"/>
      <w:sz w:val="24"/>
      <w:lang w:val="en-US" w:eastAsia="en-US"/>
    </w:rPr>
  </w:style>
  <w:style w:type="paragraph" w:customStyle="1" w:styleId="FreeForm">
    <w:name w:val="Free Form"/>
    <w:rsid w:val="0037086B"/>
    <w:rPr>
      <w:rFonts w:ascii="Helvetica" w:eastAsia="ヒラギノ角ゴ Pro W3" w:hAnsi="Helvetica"/>
      <w:color w:val="000000"/>
      <w:sz w:val="24"/>
      <w:lang w:val="en-US" w:eastAsia="en-US"/>
    </w:rPr>
  </w:style>
  <w:style w:type="paragraph" w:styleId="BodyText">
    <w:name w:val="Body Text"/>
    <w:rsid w:val="0037086B"/>
    <w:rPr>
      <w:rFonts w:eastAsia="ヒラギノ角ゴ Pro W3"/>
      <w:b/>
      <w:color w:val="000000"/>
      <w:sz w:val="24"/>
      <w:lang w:val="en-US" w:eastAsia="en-US"/>
    </w:rPr>
  </w:style>
  <w:style w:type="table" w:styleId="TableGrid">
    <w:name w:val="Table Grid"/>
    <w:basedOn w:val="TableNormal"/>
    <w:rsid w:val="008C1C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EA0870"/>
    <w:pPr>
      <w:tabs>
        <w:tab w:val="center" w:pos="4320"/>
        <w:tab w:val="right" w:pos="8640"/>
      </w:tabs>
    </w:pPr>
  </w:style>
  <w:style w:type="character" w:customStyle="1" w:styleId="HeaderChar">
    <w:name w:val="Header Char"/>
    <w:basedOn w:val="DefaultParagraphFont"/>
    <w:link w:val="Header"/>
    <w:rsid w:val="00EA0870"/>
    <w:rPr>
      <w:rFonts w:eastAsia="ヒラギノ角ゴ Pro W3"/>
      <w:color w:val="000000"/>
      <w:szCs w:val="24"/>
    </w:rPr>
  </w:style>
  <w:style w:type="paragraph" w:styleId="Footer">
    <w:name w:val="footer"/>
    <w:basedOn w:val="Normal"/>
    <w:link w:val="FooterChar"/>
    <w:rsid w:val="00EA0870"/>
    <w:pPr>
      <w:tabs>
        <w:tab w:val="center" w:pos="4320"/>
        <w:tab w:val="right" w:pos="8640"/>
      </w:tabs>
    </w:pPr>
  </w:style>
  <w:style w:type="character" w:customStyle="1" w:styleId="FooterChar">
    <w:name w:val="Footer Char"/>
    <w:basedOn w:val="DefaultParagraphFont"/>
    <w:link w:val="Footer"/>
    <w:rsid w:val="00EA0870"/>
    <w:rPr>
      <w:rFonts w:eastAsia="ヒラギノ角ゴ Pro W3"/>
      <w:color w:val="000000"/>
      <w:szCs w:val="24"/>
    </w:rPr>
  </w:style>
  <w:style w:type="paragraph" w:styleId="BalloonText">
    <w:name w:val="Balloon Text"/>
    <w:basedOn w:val="Normal"/>
    <w:link w:val="BalloonTextChar"/>
    <w:rsid w:val="00833D5E"/>
    <w:rPr>
      <w:rFonts w:ascii="Tahoma" w:hAnsi="Tahoma" w:cs="Tahoma"/>
      <w:sz w:val="16"/>
      <w:szCs w:val="16"/>
    </w:rPr>
  </w:style>
  <w:style w:type="character" w:customStyle="1" w:styleId="BalloonTextChar">
    <w:name w:val="Balloon Text Char"/>
    <w:basedOn w:val="DefaultParagraphFont"/>
    <w:link w:val="BalloonText"/>
    <w:rsid w:val="00833D5E"/>
    <w:rPr>
      <w:rFonts w:ascii="Tahoma" w:eastAsia="ヒラギノ角ゴ Pro W3" w:hAnsi="Tahoma" w:cs="Tahoma"/>
      <w:color w:val="000000"/>
      <w:sz w:val="16"/>
      <w:szCs w:val="16"/>
      <w:lang w:val="en-US" w:eastAsia="en-US"/>
    </w:rPr>
  </w:style>
  <w:style w:type="character" w:customStyle="1" w:styleId="BodyText2Char">
    <w:name w:val="Body Text 2 Char"/>
    <w:basedOn w:val="DefaultParagraphFont"/>
    <w:link w:val="BodyText2"/>
    <w:rsid w:val="00833D5E"/>
    <w:rPr>
      <w:rFonts w:eastAsia="ヒラギノ角ゴ Pro W3"/>
      <w:color w:val="000000"/>
      <w:sz w:val="24"/>
      <w:lang w:val="en-US" w:eastAsia="en-US"/>
    </w:rPr>
  </w:style>
  <w:style w:type="paragraph" w:styleId="ListParagraph">
    <w:name w:val="List Paragraph"/>
    <w:basedOn w:val="Normal"/>
    <w:qFormat/>
    <w:rsid w:val="00D70ECA"/>
    <w:pPr>
      <w:ind w:left="720"/>
      <w:contextualSpacing/>
    </w:pPr>
  </w:style>
  <w:style w:type="paragraph" w:customStyle="1" w:styleId="Default">
    <w:name w:val="Default"/>
    <w:rsid w:val="000D0C25"/>
    <w:pPr>
      <w:autoSpaceDE w:val="0"/>
      <w:autoSpaceDN w:val="0"/>
      <w:adjustRightInd w:val="0"/>
    </w:pPr>
    <w:rPr>
      <w:rFonts w:ascii="Arial" w:hAnsi="Arial" w:cs="Arial"/>
      <w:color w:val="000000"/>
      <w:sz w:val="24"/>
      <w:szCs w:val="24"/>
    </w:rPr>
  </w:style>
  <w:style w:type="character" w:styleId="PlaceholderText">
    <w:name w:val="Placeholder Text"/>
    <w:basedOn w:val="DefaultParagraphFont"/>
    <w:rsid w:val="00A7450C"/>
    <w:rPr>
      <w:color w:val="808080"/>
    </w:rPr>
  </w:style>
  <w:style w:type="table" w:styleId="ColorfulGrid-Accent3">
    <w:name w:val="Colorful Grid Accent 3"/>
    <w:basedOn w:val="TableNormal"/>
    <w:rsid w:val="00C729B6"/>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List-Accent6">
    <w:name w:val="Light List Accent 6"/>
    <w:basedOn w:val="TableNormal"/>
    <w:rsid w:val="00C729B6"/>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Accent6">
    <w:name w:val="Light Shading Accent 6"/>
    <w:basedOn w:val="TableNormal"/>
    <w:rsid w:val="00C729B6"/>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z-TopofForm">
    <w:name w:val="HTML Top of Form"/>
    <w:basedOn w:val="Normal"/>
    <w:next w:val="Normal"/>
    <w:link w:val="z-TopofFormChar"/>
    <w:hidden/>
    <w:rsid w:val="0064798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647987"/>
    <w:rPr>
      <w:rFonts w:ascii="Arial" w:eastAsia="ヒラギノ角ゴ Pro W3" w:hAnsi="Arial" w:cs="Arial"/>
      <w:vanish/>
      <w:color w:val="000000"/>
      <w:sz w:val="16"/>
      <w:szCs w:val="16"/>
      <w:lang w:val="en-US" w:eastAsia="en-US"/>
    </w:rPr>
  </w:style>
  <w:style w:type="paragraph" w:styleId="z-BottomofForm">
    <w:name w:val="HTML Bottom of Form"/>
    <w:basedOn w:val="Normal"/>
    <w:next w:val="Normal"/>
    <w:link w:val="z-BottomofFormChar"/>
    <w:hidden/>
    <w:rsid w:val="0064798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647987"/>
    <w:rPr>
      <w:rFonts w:ascii="Arial" w:eastAsia="ヒラギノ角ゴ Pro W3" w:hAnsi="Arial" w:cs="Arial"/>
      <w:vanish/>
      <w:color w:val="000000"/>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7086B"/>
    <w:rPr>
      <w:rFonts w:eastAsia="ヒラギノ角ゴ Pro W3"/>
      <w:color w:val="000000"/>
      <w:szCs w:val="24"/>
      <w:lang w:val="en-US" w:eastAsia="en-US"/>
    </w:rPr>
  </w:style>
  <w:style w:type="paragraph" w:styleId="Heading2">
    <w:name w:val="heading 2"/>
    <w:next w:val="Body"/>
    <w:qFormat/>
    <w:rsid w:val="0037086B"/>
    <w:pPr>
      <w:keepNext/>
      <w:outlineLvl w:val="1"/>
    </w:pPr>
    <w:rPr>
      <w:rFonts w:ascii="Helvetica" w:eastAsia="ヒラギノ角ゴ Pro W3" w:hAnsi="Helvetica"/>
      <w:b/>
      <w:color w:val="00000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37086B"/>
    <w:pPr>
      <w:tabs>
        <w:tab w:val="right" w:pos="9360"/>
      </w:tabs>
    </w:pPr>
    <w:rPr>
      <w:rFonts w:ascii="Helvetica" w:eastAsia="ヒラギノ角ゴ Pro W3" w:hAnsi="Helvetica"/>
      <w:color w:val="000000"/>
      <w:lang w:val="en-US" w:eastAsia="en-US"/>
    </w:rPr>
  </w:style>
  <w:style w:type="paragraph" w:customStyle="1" w:styleId="TitleA">
    <w:name w:val="Title A"/>
    <w:rsid w:val="0037086B"/>
    <w:pPr>
      <w:jc w:val="center"/>
    </w:pPr>
    <w:rPr>
      <w:rFonts w:ascii="Arial" w:eastAsia="ヒラギノ角ゴ Pro W3" w:hAnsi="Arial"/>
      <w:b/>
      <w:color w:val="000000"/>
      <w:sz w:val="24"/>
      <w:lang w:eastAsia="en-US"/>
    </w:rPr>
  </w:style>
  <w:style w:type="paragraph" w:styleId="NormalWeb">
    <w:name w:val="Normal (Web)"/>
    <w:autoRedefine/>
    <w:rsid w:val="0037086B"/>
    <w:pPr>
      <w:spacing w:before="100" w:after="100"/>
    </w:pPr>
    <w:rPr>
      <w:rFonts w:eastAsia="ヒラギノ角ゴ Pro W3"/>
      <w:color w:val="000000"/>
      <w:sz w:val="24"/>
      <w:lang w:eastAsia="en-US"/>
    </w:rPr>
  </w:style>
  <w:style w:type="character" w:customStyle="1" w:styleId="EmphasisA">
    <w:name w:val="Emphasis A"/>
    <w:rsid w:val="0037086B"/>
    <w:rPr>
      <w:rFonts w:ascii="Lucida Grande" w:eastAsia="ヒラギノ角ゴ Pro W3" w:hAnsi="Lucida Grande"/>
      <w:b w:val="0"/>
      <w:i w:val="0"/>
      <w:color w:val="000000"/>
      <w:sz w:val="20"/>
    </w:rPr>
  </w:style>
  <w:style w:type="paragraph" w:customStyle="1" w:styleId="ColorfulList-Accent11">
    <w:name w:val="Colorful List - Accent 11"/>
    <w:qFormat/>
    <w:rsid w:val="0037086B"/>
    <w:pPr>
      <w:ind w:left="708"/>
    </w:pPr>
    <w:rPr>
      <w:rFonts w:eastAsia="ヒラギノ角ゴ Pro W3"/>
      <w:color w:val="000000"/>
      <w:lang w:val="en-US" w:eastAsia="en-US"/>
    </w:rPr>
  </w:style>
  <w:style w:type="character" w:styleId="Strong">
    <w:name w:val="Strong"/>
    <w:autoRedefine/>
    <w:qFormat/>
    <w:rsid w:val="0037086B"/>
    <w:rPr>
      <w:rFonts w:ascii="Lucida Grande" w:eastAsia="ヒラギノ角ゴ Pro W3" w:hAnsi="Lucida Grande"/>
      <w:b/>
      <w:i w:val="0"/>
      <w:color w:val="000000"/>
      <w:sz w:val="20"/>
    </w:rPr>
  </w:style>
  <w:style w:type="paragraph" w:styleId="BodyText3">
    <w:name w:val="Body Text 3"/>
    <w:autoRedefine/>
    <w:rsid w:val="00C729B6"/>
    <w:pPr>
      <w:tabs>
        <w:tab w:val="left" w:pos="720"/>
      </w:tabs>
    </w:pPr>
    <w:rPr>
      <w:rFonts w:ascii="Arial" w:eastAsia="ヒラギノ角ゴ Pro W3" w:hAnsi="Arial" w:cs="Arial"/>
      <w:color w:val="000000"/>
      <w:lang w:val="en-US" w:eastAsia="en-US"/>
    </w:rPr>
  </w:style>
  <w:style w:type="paragraph" w:customStyle="1" w:styleId="Body">
    <w:name w:val="Body"/>
    <w:autoRedefine/>
    <w:rsid w:val="0037086B"/>
    <w:rPr>
      <w:rFonts w:ascii="Helvetica" w:eastAsia="ヒラギノ角ゴ Pro W3" w:hAnsi="Helvetica"/>
      <w:color w:val="000000"/>
      <w:sz w:val="24"/>
      <w:lang w:val="en-US" w:eastAsia="en-US"/>
    </w:rPr>
  </w:style>
  <w:style w:type="paragraph" w:customStyle="1" w:styleId="Heading11">
    <w:name w:val="Heading 11"/>
    <w:next w:val="Normal"/>
    <w:autoRedefine/>
    <w:rsid w:val="0037086B"/>
    <w:pPr>
      <w:keepNext/>
      <w:outlineLvl w:val="0"/>
    </w:pPr>
    <w:rPr>
      <w:rFonts w:eastAsia="ヒラギノ角ゴ Pro W3"/>
      <w:b/>
      <w:color w:val="000000"/>
      <w:sz w:val="24"/>
      <w:lang w:val="en-US" w:eastAsia="en-US"/>
    </w:rPr>
  </w:style>
  <w:style w:type="paragraph" w:customStyle="1" w:styleId="Heading21">
    <w:name w:val="Heading 21"/>
    <w:next w:val="Normal"/>
    <w:rsid w:val="0037086B"/>
    <w:pPr>
      <w:keepNext/>
      <w:tabs>
        <w:tab w:val="left" w:pos="576"/>
      </w:tabs>
      <w:outlineLvl w:val="1"/>
    </w:pPr>
    <w:rPr>
      <w:rFonts w:eastAsia="ヒラギノ角ゴ Pro W3"/>
      <w:i/>
      <w:color w:val="000000"/>
      <w:sz w:val="24"/>
      <w:lang w:val="en-US" w:eastAsia="en-US"/>
    </w:rPr>
  </w:style>
  <w:style w:type="paragraph" w:styleId="BodyText2">
    <w:name w:val="Body Text 2"/>
    <w:link w:val="BodyText2Char"/>
    <w:rsid w:val="0037086B"/>
    <w:rPr>
      <w:rFonts w:eastAsia="ヒラギノ角ゴ Pro W3"/>
      <w:color w:val="000000"/>
      <w:sz w:val="24"/>
      <w:lang w:val="en-US" w:eastAsia="en-US"/>
    </w:rPr>
  </w:style>
  <w:style w:type="paragraph" w:customStyle="1" w:styleId="FreeForm">
    <w:name w:val="Free Form"/>
    <w:rsid w:val="0037086B"/>
    <w:rPr>
      <w:rFonts w:ascii="Helvetica" w:eastAsia="ヒラギノ角ゴ Pro W3" w:hAnsi="Helvetica"/>
      <w:color w:val="000000"/>
      <w:sz w:val="24"/>
      <w:lang w:val="en-US" w:eastAsia="en-US"/>
    </w:rPr>
  </w:style>
  <w:style w:type="paragraph" w:styleId="BodyText">
    <w:name w:val="Body Text"/>
    <w:rsid w:val="0037086B"/>
    <w:rPr>
      <w:rFonts w:eastAsia="ヒラギノ角ゴ Pro W3"/>
      <w:b/>
      <w:color w:val="000000"/>
      <w:sz w:val="24"/>
      <w:lang w:val="en-US" w:eastAsia="en-US"/>
    </w:rPr>
  </w:style>
  <w:style w:type="table" w:styleId="TableGrid">
    <w:name w:val="Table Grid"/>
    <w:basedOn w:val="TableNormal"/>
    <w:rsid w:val="008C1C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EA0870"/>
    <w:pPr>
      <w:tabs>
        <w:tab w:val="center" w:pos="4320"/>
        <w:tab w:val="right" w:pos="8640"/>
      </w:tabs>
    </w:pPr>
  </w:style>
  <w:style w:type="character" w:customStyle="1" w:styleId="HeaderChar">
    <w:name w:val="Header Char"/>
    <w:basedOn w:val="DefaultParagraphFont"/>
    <w:link w:val="Header"/>
    <w:rsid w:val="00EA0870"/>
    <w:rPr>
      <w:rFonts w:eastAsia="ヒラギノ角ゴ Pro W3"/>
      <w:color w:val="000000"/>
      <w:szCs w:val="24"/>
    </w:rPr>
  </w:style>
  <w:style w:type="paragraph" w:styleId="Footer">
    <w:name w:val="footer"/>
    <w:basedOn w:val="Normal"/>
    <w:link w:val="FooterChar"/>
    <w:rsid w:val="00EA0870"/>
    <w:pPr>
      <w:tabs>
        <w:tab w:val="center" w:pos="4320"/>
        <w:tab w:val="right" w:pos="8640"/>
      </w:tabs>
    </w:pPr>
  </w:style>
  <w:style w:type="character" w:customStyle="1" w:styleId="FooterChar">
    <w:name w:val="Footer Char"/>
    <w:basedOn w:val="DefaultParagraphFont"/>
    <w:link w:val="Footer"/>
    <w:rsid w:val="00EA0870"/>
    <w:rPr>
      <w:rFonts w:eastAsia="ヒラギノ角ゴ Pro W3"/>
      <w:color w:val="000000"/>
      <w:szCs w:val="24"/>
    </w:rPr>
  </w:style>
  <w:style w:type="paragraph" w:styleId="BalloonText">
    <w:name w:val="Balloon Text"/>
    <w:basedOn w:val="Normal"/>
    <w:link w:val="BalloonTextChar"/>
    <w:rsid w:val="00833D5E"/>
    <w:rPr>
      <w:rFonts w:ascii="Tahoma" w:hAnsi="Tahoma" w:cs="Tahoma"/>
      <w:sz w:val="16"/>
      <w:szCs w:val="16"/>
    </w:rPr>
  </w:style>
  <w:style w:type="character" w:customStyle="1" w:styleId="BalloonTextChar">
    <w:name w:val="Balloon Text Char"/>
    <w:basedOn w:val="DefaultParagraphFont"/>
    <w:link w:val="BalloonText"/>
    <w:rsid w:val="00833D5E"/>
    <w:rPr>
      <w:rFonts w:ascii="Tahoma" w:eastAsia="ヒラギノ角ゴ Pro W3" w:hAnsi="Tahoma" w:cs="Tahoma"/>
      <w:color w:val="000000"/>
      <w:sz w:val="16"/>
      <w:szCs w:val="16"/>
      <w:lang w:val="en-US" w:eastAsia="en-US"/>
    </w:rPr>
  </w:style>
  <w:style w:type="character" w:customStyle="1" w:styleId="BodyText2Char">
    <w:name w:val="Body Text 2 Char"/>
    <w:basedOn w:val="DefaultParagraphFont"/>
    <w:link w:val="BodyText2"/>
    <w:rsid w:val="00833D5E"/>
    <w:rPr>
      <w:rFonts w:eastAsia="ヒラギノ角ゴ Pro W3"/>
      <w:color w:val="000000"/>
      <w:sz w:val="24"/>
      <w:lang w:val="en-US" w:eastAsia="en-US"/>
    </w:rPr>
  </w:style>
  <w:style w:type="paragraph" w:styleId="ListParagraph">
    <w:name w:val="List Paragraph"/>
    <w:basedOn w:val="Normal"/>
    <w:qFormat/>
    <w:rsid w:val="00D70ECA"/>
    <w:pPr>
      <w:ind w:left="720"/>
      <w:contextualSpacing/>
    </w:pPr>
  </w:style>
  <w:style w:type="paragraph" w:customStyle="1" w:styleId="Default">
    <w:name w:val="Default"/>
    <w:rsid w:val="000D0C25"/>
    <w:pPr>
      <w:autoSpaceDE w:val="0"/>
      <w:autoSpaceDN w:val="0"/>
      <w:adjustRightInd w:val="0"/>
    </w:pPr>
    <w:rPr>
      <w:rFonts w:ascii="Arial" w:hAnsi="Arial" w:cs="Arial"/>
      <w:color w:val="000000"/>
      <w:sz w:val="24"/>
      <w:szCs w:val="24"/>
    </w:rPr>
  </w:style>
  <w:style w:type="character" w:styleId="PlaceholderText">
    <w:name w:val="Placeholder Text"/>
    <w:basedOn w:val="DefaultParagraphFont"/>
    <w:rsid w:val="00A7450C"/>
    <w:rPr>
      <w:color w:val="808080"/>
    </w:rPr>
  </w:style>
  <w:style w:type="table" w:styleId="ColorfulGrid-Accent3">
    <w:name w:val="Colorful Grid Accent 3"/>
    <w:basedOn w:val="TableNormal"/>
    <w:rsid w:val="00C729B6"/>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List-Accent6">
    <w:name w:val="Light List Accent 6"/>
    <w:basedOn w:val="TableNormal"/>
    <w:rsid w:val="00C729B6"/>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Accent6">
    <w:name w:val="Light Shading Accent 6"/>
    <w:basedOn w:val="TableNormal"/>
    <w:rsid w:val="00C729B6"/>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z-TopofForm">
    <w:name w:val="HTML Top of Form"/>
    <w:basedOn w:val="Normal"/>
    <w:next w:val="Normal"/>
    <w:link w:val="z-TopofFormChar"/>
    <w:hidden/>
    <w:rsid w:val="0064798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647987"/>
    <w:rPr>
      <w:rFonts w:ascii="Arial" w:eastAsia="ヒラギノ角ゴ Pro W3" w:hAnsi="Arial" w:cs="Arial"/>
      <w:vanish/>
      <w:color w:val="000000"/>
      <w:sz w:val="16"/>
      <w:szCs w:val="16"/>
      <w:lang w:val="en-US" w:eastAsia="en-US"/>
    </w:rPr>
  </w:style>
  <w:style w:type="paragraph" w:styleId="z-BottomofForm">
    <w:name w:val="HTML Bottom of Form"/>
    <w:basedOn w:val="Normal"/>
    <w:next w:val="Normal"/>
    <w:link w:val="z-BottomofFormChar"/>
    <w:hidden/>
    <w:rsid w:val="0064798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647987"/>
    <w:rPr>
      <w:rFonts w:ascii="Arial" w:eastAsia="ヒラギノ角ゴ Pro W3" w:hAnsi="Arial" w:cs="Arial"/>
      <w:vanish/>
      <w:color w:val="000000"/>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054739654">
      <w:bodyDiv w:val="1"/>
      <w:marLeft w:val="0"/>
      <w:marRight w:val="0"/>
      <w:marTop w:val="0"/>
      <w:marBottom w:val="0"/>
      <w:divBdr>
        <w:top w:val="none" w:sz="0" w:space="0" w:color="auto"/>
        <w:left w:val="none" w:sz="0" w:space="0" w:color="auto"/>
        <w:bottom w:val="none" w:sz="0" w:space="0" w:color="auto"/>
        <w:right w:val="none" w:sz="0" w:space="0" w:color="auto"/>
      </w:divBdr>
    </w:div>
    <w:div w:id="1174347118">
      <w:bodyDiv w:val="1"/>
      <w:marLeft w:val="0"/>
      <w:marRight w:val="0"/>
      <w:marTop w:val="0"/>
      <w:marBottom w:val="0"/>
      <w:divBdr>
        <w:top w:val="none" w:sz="0" w:space="0" w:color="auto"/>
        <w:left w:val="none" w:sz="0" w:space="0" w:color="auto"/>
        <w:bottom w:val="none" w:sz="0" w:space="0" w:color="auto"/>
        <w:right w:val="none" w:sz="0" w:space="0" w:color="auto"/>
      </w:divBdr>
    </w:div>
    <w:div w:id="2021816414">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6.xml"/><Relationship Id="rId21" Type="http://schemas.openxmlformats.org/officeDocument/2006/relationships/control" Target="activeX/activeX7.xml"/><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control" Target="activeX/activeX21.xml"/><Relationship Id="rId50" Type="http://schemas.openxmlformats.org/officeDocument/2006/relationships/control" Target="activeX/activeX24.xml"/><Relationship Id="rId55" Type="http://schemas.openxmlformats.org/officeDocument/2006/relationships/control" Target="activeX/activeX29.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6.wmf"/><Relationship Id="rId46" Type="http://schemas.openxmlformats.org/officeDocument/2006/relationships/control" Target="activeX/activeX20.xml"/><Relationship Id="rId59"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control" Target="activeX/activeX11.xml"/><Relationship Id="rId41" Type="http://schemas.openxmlformats.org/officeDocument/2006/relationships/control" Target="activeX/activeX17.xml"/><Relationship Id="rId54" Type="http://schemas.openxmlformats.org/officeDocument/2006/relationships/control" Target="activeX/activeX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5.xml"/><Relationship Id="rId40" Type="http://schemas.openxmlformats.org/officeDocument/2006/relationships/image" Target="media/image17.wmf"/><Relationship Id="rId45" Type="http://schemas.openxmlformats.org/officeDocument/2006/relationships/control" Target="activeX/activeX19.xml"/><Relationship Id="rId53" Type="http://schemas.openxmlformats.org/officeDocument/2006/relationships/control" Target="activeX/activeX27.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3.xml"/><Relationship Id="rId57"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control" Target="activeX/activeX26.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2.wmf"/><Relationship Id="rId35" Type="http://schemas.openxmlformats.org/officeDocument/2006/relationships/control" Target="activeX/activeX14.xml"/><Relationship Id="rId43" Type="http://schemas.openxmlformats.org/officeDocument/2006/relationships/control" Target="activeX/activeX18.xml"/><Relationship Id="rId48" Type="http://schemas.openxmlformats.org/officeDocument/2006/relationships/control" Target="activeX/activeX22.xml"/><Relationship Id="rId56"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control" Target="activeX/activeX25.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0.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E2668-F6D2-40E5-BBB4-6E6C438DC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1054</Words>
  <Characters>7185</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Tufts University</Company>
  <LinksUpToDate>false</LinksUpToDate>
  <CharactersWithSpaces>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Schuster</dc:creator>
  <cp:lastModifiedBy>SYLVIA OWUSUA YIRENKYI</cp:lastModifiedBy>
  <cp:revision>2</cp:revision>
  <cp:lastPrinted>2012-04-03T07:50:00Z</cp:lastPrinted>
  <dcterms:created xsi:type="dcterms:W3CDTF">2012-08-27T07:57:00Z</dcterms:created>
  <dcterms:modified xsi:type="dcterms:W3CDTF">2012-08-27T07:57:00Z</dcterms:modified>
</cp:coreProperties>
</file>