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76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GBEP W</w:t>
      </w:r>
      <w:r w:rsidR="00E62876">
        <w:rPr>
          <w:rFonts w:hAnsi="Arial Unicode MS"/>
          <w:b/>
          <w:sz w:val="24"/>
          <w:lang w:val="en-US"/>
        </w:rPr>
        <w:t>orking Group on Capacity Building (W</w:t>
      </w:r>
      <w:r>
        <w:rPr>
          <w:rFonts w:hAnsi="Arial Unicode MS"/>
          <w:b/>
          <w:sz w:val="24"/>
          <w:lang w:val="en-US"/>
        </w:rPr>
        <w:t>GCB</w:t>
      </w:r>
      <w:r w:rsidR="00E62876">
        <w:rPr>
          <w:rFonts w:hAnsi="Arial Unicode MS"/>
          <w:b/>
          <w:sz w:val="24"/>
          <w:lang w:val="en-US"/>
        </w:rPr>
        <w:t>)</w:t>
      </w:r>
    </w:p>
    <w:p w:rsidR="002813CB" w:rsidRDefault="002813CB" w:rsidP="0061156E">
      <w:pPr>
        <w:pStyle w:val="Body1"/>
        <w:spacing w:after="120"/>
        <w:jc w:val="center"/>
        <w:rPr>
          <w:rFonts w:hAnsi="Arial Unicode MS"/>
          <w:b/>
          <w:sz w:val="24"/>
          <w:lang w:val="en-US"/>
        </w:rPr>
      </w:pPr>
      <w:r>
        <w:rPr>
          <w:rFonts w:hAnsi="Arial Unicode MS"/>
          <w:b/>
          <w:sz w:val="24"/>
          <w:lang w:val="en-US"/>
        </w:rPr>
        <w:t>Study tour for capacity building and training (A</w:t>
      </w:r>
      <w:r w:rsidR="00E62876">
        <w:rPr>
          <w:rFonts w:hAnsi="Arial Unicode MS"/>
          <w:b/>
          <w:sz w:val="24"/>
          <w:lang w:val="en-US"/>
        </w:rPr>
        <w:t xml:space="preserve">ctivity </w:t>
      </w:r>
      <w:r>
        <w:rPr>
          <w:rFonts w:hAnsi="Arial Unicode MS"/>
          <w:b/>
          <w:sz w:val="24"/>
          <w:lang w:val="en-US"/>
        </w:rPr>
        <w:t>G</w:t>
      </w:r>
      <w:r w:rsidR="00E62876">
        <w:rPr>
          <w:rFonts w:hAnsi="Arial Unicode MS"/>
          <w:b/>
          <w:sz w:val="24"/>
          <w:lang w:val="en-US"/>
        </w:rPr>
        <w:t xml:space="preserve">roup </w:t>
      </w:r>
      <w:r>
        <w:rPr>
          <w:rFonts w:hAnsi="Arial Unicode MS"/>
          <w:b/>
          <w:sz w:val="24"/>
          <w:lang w:val="en-US"/>
        </w:rPr>
        <w:t>3)</w:t>
      </w:r>
    </w:p>
    <w:p w:rsidR="002813CB" w:rsidRPr="0061156E" w:rsidRDefault="002813CB" w:rsidP="007352A6">
      <w:pPr>
        <w:pStyle w:val="Body1"/>
        <w:jc w:val="center"/>
        <w:rPr>
          <w:b/>
          <w:i/>
          <w:sz w:val="24"/>
          <w:lang w:val="en-US"/>
        </w:rPr>
      </w:pPr>
      <w:r w:rsidRPr="0061156E">
        <w:rPr>
          <w:rFonts w:hAnsi="Arial Unicode MS"/>
          <w:b/>
          <w:i/>
          <w:sz w:val="24"/>
          <w:lang w:val="en-US"/>
        </w:rPr>
        <w:t>Draft Program for the</w:t>
      </w:r>
      <w:r w:rsidR="00D108DC">
        <w:rPr>
          <w:rFonts w:hAnsi="Arial Unicode MS"/>
          <w:b/>
          <w:i/>
          <w:sz w:val="24"/>
          <w:lang w:val="en-US"/>
        </w:rPr>
        <w:t xml:space="preserve"> </w:t>
      </w:r>
      <w:r w:rsidR="007352A6">
        <w:rPr>
          <w:rFonts w:hAnsi="Arial Unicode MS"/>
          <w:b/>
          <w:i/>
          <w:sz w:val="24"/>
          <w:lang w:val="en-US"/>
        </w:rPr>
        <w:t>3</w:t>
      </w:r>
      <w:r w:rsidR="007352A6" w:rsidRPr="007352A6">
        <w:rPr>
          <w:rFonts w:hAnsi="Arial Unicode MS"/>
          <w:b/>
          <w:i/>
          <w:sz w:val="24"/>
          <w:vertAlign w:val="superscript"/>
          <w:lang w:val="en-US"/>
        </w:rPr>
        <w:t>rd</w:t>
      </w:r>
      <w:r w:rsidR="007352A6">
        <w:rPr>
          <w:rFonts w:hAnsi="Arial Unicode MS"/>
          <w:b/>
          <w:i/>
          <w:sz w:val="24"/>
          <w:lang w:val="en-US"/>
        </w:rPr>
        <w:t xml:space="preserve"> </w:t>
      </w:r>
      <w:r w:rsidRPr="0061156E">
        <w:rPr>
          <w:rFonts w:hAnsi="Arial Unicode MS"/>
          <w:b/>
          <w:i/>
          <w:sz w:val="24"/>
          <w:lang w:val="en-US"/>
        </w:rPr>
        <w:t>“</w:t>
      </w:r>
      <w:r w:rsidRPr="0061156E">
        <w:rPr>
          <w:rFonts w:hAnsi="Arial Unicode MS"/>
          <w:b/>
          <w:i/>
          <w:sz w:val="24"/>
          <w:lang w:val="en-US"/>
        </w:rPr>
        <w:t>Bioenergy Week</w:t>
      </w:r>
      <w:r w:rsidRPr="0061156E">
        <w:rPr>
          <w:rFonts w:hAnsi="Arial Unicode MS"/>
          <w:b/>
          <w:i/>
          <w:sz w:val="24"/>
          <w:lang w:val="en-US"/>
        </w:rPr>
        <w:t>”</w:t>
      </w:r>
    </w:p>
    <w:p w:rsidR="002A1802" w:rsidRDefault="007352A6" w:rsidP="007352A6">
      <w:pPr>
        <w:pStyle w:val="Body1"/>
        <w:jc w:val="center"/>
        <w:rPr>
          <w:rFonts w:hAnsi="Arial Unicode MS"/>
          <w:b/>
          <w:i/>
          <w:sz w:val="24"/>
        </w:rPr>
      </w:pPr>
      <w:proofErr w:type="spellStart"/>
      <w:r>
        <w:rPr>
          <w:rFonts w:hAnsi="Arial Unicode MS"/>
          <w:b/>
          <w:i/>
          <w:sz w:val="24"/>
        </w:rPr>
        <w:t>Indonesia</w:t>
      </w:r>
      <w:proofErr w:type="spellEnd"/>
      <w:r>
        <w:rPr>
          <w:rFonts w:hAnsi="Arial Unicode MS"/>
          <w:b/>
          <w:i/>
          <w:sz w:val="24"/>
        </w:rPr>
        <w:t xml:space="preserve">, </w:t>
      </w:r>
      <w:r w:rsidR="008B6A33">
        <w:rPr>
          <w:rFonts w:hAnsi="Arial Unicode MS"/>
          <w:b/>
          <w:i/>
          <w:sz w:val="24"/>
        </w:rPr>
        <w:t xml:space="preserve">25-29 </w:t>
      </w:r>
      <w:r>
        <w:rPr>
          <w:rFonts w:hAnsi="Arial Unicode MS"/>
          <w:b/>
          <w:i/>
          <w:sz w:val="24"/>
        </w:rPr>
        <w:t>May 2015</w:t>
      </w:r>
    </w:p>
    <w:p w:rsidR="002813CB" w:rsidRDefault="002813CB">
      <w:pPr>
        <w:pStyle w:val="Body1"/>
        <w:rPr>
          <w:sz w:val="24"/>
        </w:rPr>
      </w:pPr>
    </w:p>
    <w:tbl>
      <w:tblPr>
        <w:tblW w:w="9290" w:type="dxa"/>
        <w:tblInd w:w="-35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78"/>
        <w:gridCol w:w="1822"/>
        <w:gridCol w:w="1863"/>
        <w:gridCol w:w="2097"/>
        <w:gridCol w:w="1730"/>
      </w:tblGrid>
      <w:tr w:rsidR="00D108DC" w:rsidRPr="002F7279" w:rsidTr="002460F0">
        <w:trPr>
          <w:cantSplit/>
          <w:trHeight w:val="1297"/>
        </w:trPr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 xml:space="preserve">Monday 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D108DC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 May 201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</w:t>
            </w:r>
          </w:p>
        </w:tc>
        <w:tc>
          <w:tcPr>
            <w:tcW w:w="1822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Tuesday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D108DC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6 May 201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</w:t>
            </w:r>
          </w:p>
        </w:tc>
        <w:tc>
          <w:tcPr>
            <w:tcW w:w="1863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Wednesday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D108DC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7 May 201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Thursday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D108DC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8 May 201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</w:t>
            </w: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Friday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color w:val="FFFFFF"/>
                <w:sz w:val="28"/>
                <w:u w:color="FFFFFF"/>
              </w:rPr>
            </w:pP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2</w:t>
            </w:r>
            <w:r w:rsidR="00D108DC"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9 May 201</w:t>
            </w:r>
            <w:r>
              <w:rPr>
                <w:rFonts w:ascii="Helvetica" w:hAnsi="Arial Unicode MS"/>
                <w:b/>
                <w:color w:val="FFFFFF"/>
                <w:sz w:val="28"/>
                <w:u w:color="FFFFFF"/>
              </w:rPr>
              <w:t>5</w:t>
            </w:r>
          </w:p>
        </w:tc>
      </w:tr>
      <w:tr w:rsidR="00D108DC" w:rsidRPr="002F7279" w:rsidTr="002460F0">
        <w:trPr>
          <w:cantSplit/>
          <w:trHeight w:val="3867"/>
        </w:trPr>
        <w:tc>
          <w:tcPr>
            <w:tcW w:w="1778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Pr="00FC3C78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 w:rsidRPr="00FC3C78">
              <w:rPr>
                <w:rFonts w:ascii="Helvetica" w:hAnsi="Arial Unicode MS"/>
                <w:b/>
                <w:lang w:val="en-US"/>
              </w:rPr>
              <w:t>OPENING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Welcome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Speeches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D108DC" w:rsidRPr="005622C3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5622C3">
              <w:rPr>
                <w:rFonts w:ascii="Helvetica" w:hAnsi="Arial Unicode MS"/>
                <w:b/>
                <w:lang w:val="en-US"/>
              </w:rPr>
              <w:t>***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7352A6" w:rsidRDefault="007352A6" w:rsidP="007834FB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  <w:r w:rsidRPr="007352A6">
              <w:rPr>
                <w:rFonts w:ascii="Helvetica" w:hAnsi="Helvetica"/>
                <w:b/>
                <w:bCs/>
                <w:lang w:val="en-US"/>
              </w:rPr>
              <w:t>Bioenergy development and regulatory frameworks in Asia</w:t>
            </w:r>
          </w:p>
          <w:p w:rsidR="007352A6" w:rsidRPr="007352A6" w:rsidRDefault="007352A6" w:rsidP="007834FB">
            <w:pPr>
              <w:pStyle w:val="Body1"/>
              <w:jc w:val="center"/>
              <w:rPr>
                <w:rFonts w:ascii="Helvetica" w:hAnsi="Helvetica"/>
                <w:b/>
                <w:bCs/>
                <w:lang w:val="en-US"/>
              </w:rPr>
            </w:pPr>
          </w:p>
          <w:p w:rsidR="00D108DC" w:rsidRPr="007352A6" w:rsidRDefault="007352A6" w:rsidP="007352A6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State of the art, challenges </w:t>
            </w:r>
            <w:r w:rsidRPr="003861D9">
              <w:rPr>
                <w:rFonts w:ascii="Helvetica" w:hAnsi="Helvetica"/>
                <w:lang w:val="en-US"/>
              </w:rPr>
              <w:t>and lessons learned</w:t>
            </w:r>
          </w:p>
        </w:tc>
        <w:tc>
          <w:tcPr>
            <w:tcW w:w="1822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Default="007352A6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ECONOMIC SUSTAINABLITY: Increasing energy security and energy access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AC54BB">
              <w:rPr>
                <w:rFonts w:ascii="Helvetica" w:hAnsi="Arial Unicode MS"/>
                <w:b/>
                <w:lang w:val="en-US"/>
              </w:rPr>
              <w:t>***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</w:p>
          <w:p w:rsidR="00D108DC" w:rsidRDefault="00D108DC" w:rsidP="00D31D1C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>Speakers will be invited to make cross cutting references to</w:t>
            </w:r>
            <w:r w:rsidR="00D31D1C">
              <w:rPr>
                <w:rFonts w:ascii="Helvetica" w:hAnsi="Arial Unicode MS"/>
                <w:sz w:val="18"/>
                <w:szCs w:val="18"/>
                <w:lang w:val="en-US"/>
              </w:rPr>
              <w:t xml:space="preserve"> relevant </w:t>
            </w:r>
            <w:r w:rsidR="007352A6">
              <w:rPr>
                <w:rFonts w:ascii="Helvetica" w:hAnsi="Arial Unicode MS"/>
                <w:sz w:val="18"/>
                <w:szCs w:val="18"/>
                <w:lang w:val="en-US"/>
              </w:rPr>
              <w:t>best practices</w:t>
            </w: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 xml:space="preserve"> </w:t>
            </w:r>
          </w:p>
          <w:p w:rsidR="007352A6" w:rsidRPr="00302D99" w:rsidRDefault="007352A6" w:rsidP="007352A6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>
              <w:rPr>
                <w:rFonts w:ascii="Helvetica" w:hAnsi="Arial Unicode MS"/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rFonts w:ascii="Helvetica" w:hAnsi="Arial Unicode MS"/>
                <w:sz w:val="18"/>
                <w:szCs w:val="18"/>
                <w:lang w:val="en-US"/>
              </w:rPr>
              <w:t>e.g</w:t>
            </w:r>
            <w:proofErr w:type="gramEnd"/>
            <w:r>
              <w:rPr>
                <w:rFonts w:ascii="Helvetica" w:hAnsi="Arial Unicode MS"/>
                <w:sz w:val="18"/>
                <w:szCs w:val="18"/>
                <w:lang w:val="en-US"/>
              </w:rPr>
              <w:t>. biogas practices, clean cooking solutions, etc.)</w:t>
            </w:r>
          </w:p>
        </w:tc>
        <w:tc>
          <w:tcPr>
            <w:tcW w:w="1863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Default="00D31D1C" w:rsidP="007834FB">
            <w:pPr>
              <w:pStyle w:val="Body1"/>
              <w:jc w:val="center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  <w:r w:rsidRPr="00D31D1C"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  <w:t>FIELD VISIT</w:t>
            </w:r>
          </w:p>
          <w:p w:rsidR="00D31D1C" w:rsidRDefault="00D31D1C" w:rsidP="007834FB">
            <w:pPr>
              <w:pStyle w:val="Body1"/>
              <w:jc w:val="center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  <w:p w:rsidR="00D31D1C" w:rsidRPr="00D31D1C" w:rsidRDefault="00D31D1C" w:rsidP="007834FB">
            <w:pPr>
              <w:pStyle w:val="Body1"/>
              <w:jc w:val="center"/>
              <w:rPr>
                <w:rFonts w:ascii="Helvetica" w:hAnsi="Arial Unicode MS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097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</w:rPr>
            </w:pPr>
          </w:p>
          <w:p w:rsidR="00D108DC" w:rsidRDefault="004D4DB6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</w:t>
            </w:r>
            <w:r w:rsidR="006B4701" w:rsidRPr="006B4701">
              <w:rPr>
                <w:rFonts w:ascii="Helvetica" w:hAnsi="Arial Unicode MS"/>
                <w:b/>
                <w:lang w:val="en-US"/>
              </w:rPr>
              <w:t xml:space="preserve"> discussion</w:t>
            </w:r>
            <w:r w:rsidR="00D31D1C">
              <w:rPr>
                <w:rFonts w:ascii="Helvetica" w:hAnsi="Arial Unicode MS"/>
                <w:b/>
                <w:lang w:val="en-US"/>
              </w:rPr>
              <w:t>s</w:t>
            </w:r>
            <w:r w:rsidR="00E11A98">
              <w:rPr>
                <w:rFonts w:ascii="Helvetica" w:hAnsi="Arial Unicode MS"/>
                <w:b/>
                <w:lang w:val="en-US"/>
              </w:rPr>
              <w:t xml:space="preserve"> among policy makers, </w:t>
            </w:r>
            <w:r w:rsidR="00D108DC">
              <w:rPr>
                <w:rFonts w:ascii="Helvetica" w:hAnsi="Arial Unicode MS"/>
                <w:b/>
                <w:lang w:val="en-US"/>
              </w:rPr>
              <w:t>b</w:t>
            </w:r>
            <w:r w:rsidR="00D108DC" w:rsidRPr="003861D9">
              <w:rPr>
                <w:rFonts w:ascii="Helvetica" w:hAnsi="Arial Unicode MS"/>
                <w:b/>
                <w:lang w:val="en-US"/>
              </w:rPr>
              <w:t xml:space="preserve">usiness </w:t>
            </w:r>
            <w:r w:rsidR="00D108DC">
              <w:rPr>
                <w:rFonts w:ascii="Helvetica" w:hAnsi="Arial Unicode MS"/>
                <w:b/>
                <w:lang w:val="en-US"/>
              </w:rPr>
              <w:t>sector and international banks/funds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:rsidR="00D31D1C" w:rsidRDefault="00D31D1C" w:rsidP="007834FB">
            <w:pPr>
              <w:pStyle w:val="Body1"/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***</w:t>
            </w:r>
          </w:p>
          <w:p w:rsidR="00D31D1C" w:rsidRPr="002460F0" w:rsidRDefault="00D31D1C" w:rsidP="00D31D1C">
            <w:pPr>
              <w:pStyle w:val="Body1"/>
              <w:numPr>
                <w:ilvl w:val="0"/>
                <w:numId w:val="47"/>
              </w:numPr>
              <w:ind w:left="387" w:hanging="270"/>
              <w:rPr>
                <w:rFonts w:ascii="Helvetica" w:hAnsi="Arial Unicode MS"/>
                <w:b/>
                <w:bCs/>
                <w:lang w:val="en-US"/>
              </w:rPr>
            </w:pPr>
            <w:r w:rsidRPr="002460F0">
              <w:rPr>
                <w:rFonts w:ascii="Helvetica" w:hAnsi="Arial Unicode MS"/>
                <w:b/>
                <w:bCs/>
                <w:lang w:val="en-US"/>
              </w:rPr>
              <w:t xml:space="preserve">Development opportunities in Asia </w:t>
            </w:r>
          </w:p>
          <w:p w:rsidR="00D31D1C" w:rsidRPr="002460F0" w:rsidRDefault="00D31D1C" w:rsidP="00D31D1C">
            <w:pPr>
              <w:pStyle w:val="Body1"/>
              <w:ind w:left="387" w:hanging="270"/>
              <w:rPr>
                <w:rFonts w:ascii="Helvetica" w:hAnsi="Arial Unicode MS"/>
                <w:b/>
                <w:bCs/>
                <w:lang w:val="en-US"/>
              </w:rPr>
            </w:pPr>
          </w:p>
          <w:p w:rsidR="00D31D1C" w:rsidRPr="002460F0" w:rsidRDefault="00D31D1C" w:rsidP="00D31D1C">
            <w:pPr>
              <w:pStyle w:val="Body1"/>
              <w:ind w:left="387" w:hanging="270"/>
              <w:rPr>
                <w:rFonts w:ascii="Helvetica" w:hAnsi="Arial Unicode MS"/>
                <w:b/>
                <w:bCs/>
                <w:lang w:val="en-US"/>
              </w:rPr>
            </w:pPr>
          </w:p>
          <w:p w:rsidR="00D108DC" w:rsidRPr="00D31D1C" w:rsidRDefault="00F02AF0" w:rsidP="00B41625">
            <w:pPr>
              <w:pStyle w:val="Body1"/>
              <w:numPr>
                <w:ilvl w:val="0"/>
                <w:numId w:val="47"/>
              </w:numPr>
              <w:ind w:left="387" w:hanging="270"/>
              <w:rPr>
                <w:rFonts w:ascii="Helvetica" w:hAnsi="Arial Unicode MS"/>
              </w:rPr>
            </w:pPr>
            <w:r>
              <w:rPr>
                <w:rFonts w:ascii="Helvetica" w:hAnsi="Arial Unicode MS"/>
                <w:b/>
                <w:bCs/>
                <w:lang w:val="en-US"/>
              </w:rPr>
              <w:t xml:space="preserve">New </w:t>
            </w:r>
            <w:r w:rsidR="00D31D1C" w:rsidRPr="002460F0">
              <w:rPr>
                <w:rFonts w:ascii="Helvetica" w:hAnsi="Arial Unicode MS"/>
                <w:b/>
                <w:bCs/>
                <w:lang w:val="en-US"/>
              </w:rPr>
              <w:t>sugar</w:t>
            </w:r>
            <w:r w:rsidR="00B41625">
              <w:rPr>
                <w:rFonts w:ascii="Helvetica" w:hAnsi="Arial Unicode MS"/>
                <w:b/>
                <w:bCs/>
                <w:lang w:val="en-US"/>
              </w:rPr>
              <w:t>cane based ethanol t</w:t>
            </w:r>
            <w:r w:rsidR="00D31D1C" w:rsidRPr="002460F0">
              <w:rPr>
                <w:rFonts w:ascii="Helvetica" w:hAnsi="Arial Unicode MS"/>
                <w:b/>
                <w:bCs/>
                <w:lang w:val="en-US"/>
              </w:rPr>
              <w:t>echnologies</w:t>
            </w:r>
          </w:p>
        </w:tc>
        <w:tc>
          <w:tcPr>
            <w:tcW w:w="173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108DC" w:rsidRPr="00CC4D6E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CC4D6E">
              <w:rPr>
                <w:rFonts w:ascii="Helvetica" w:hAnsi="Arial Unicode MS"/>
                <w:b/>
                <w:lang w:val="en-US"/>
              </w:rPr>
              <w:t>CONCLUSIONS</w:t>
            </w: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D108DC" w:rsidRDefault="002460F0" w:rsidP="002460F0">
            <w:pPr>
              <w:pStyle w:val="Body1"/>
              <w:numPr>
                <w:ilvl w:val="0"/>
                <w:numId w:val="48"/>
              </w:numPr>
              <w:ind w:hanging="270"/>
              <w:rPr>
                <w:rFonts w:ascii="Helvetica" w:hAnsi="Arial Unicode MS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>Wrap up messages</w:t>
            </w:r>
          </w:p>
          <w:p w:rsidR="002460F0" w:rsidRDefault="002460F0" w:rsidP="002460F0">
            <w:pPr>
              <w:pStyle w:val="Body1"/>
              <w:ind w:left="360" w:hanging="270"/>
              <w:rPr>
                <w:rFonts w:ascii="Helvetica" w:hAnsi="Arial Unicode MS"/>
                <w:lang w:val="en-US"/>
              </w:rPr>
            </w:pPr>
          </w:p>
          <w:p w:rsidR="002460F0" w:rsidRDefault="002460F0" w:rsidP="002460F0">
            <w:pPr>
              <w:pStyle w:val="Body1"/>
              <w:numPr>
                <w:ilvl w:val="0"/>
                <w:numId w:val="48"/>
              </w:numPr>
              <w:ind w:hanging="274"/>
              <w:rPr>
                <w:rFonts w:ascii="Helvetica" w:hAnsi="Arial Unicode MS"/>
                <w:lang w:val="en-US"/>
              </w:rPr>
            </w:pPr>
            <w:r>
              <w:rPr>
                <w:rFonts w:ascii="Helvetica" w:hAnsi="Arial Unicode MS"/>
                <w:lang w:val="en-US"/>
              </w:rPr>
              <w:t xml:space="preserve">Discussion </w:t>
            </w:r>
            <w:r w:rsidR="00205C43">
              <w:rPr>
                <w:rFonts w:ascii="Helvetica" w:hAnsi="Arial Unicode MS"/>
                <w:lang w:val="en-US"/>
              </w:rPr>
              <w:t>“</w:t>
            </w:r>
            <w:r>
              <w:rPr>
                <w:rFonts w:ascii="Helvetica" w:hAnsi="Arial Unicode MS"/>
                <w:lang w:val="en-US"/>
              </w:rPr>
              <w:t>How GBEP can contribute</w:t>
            </w:r>
            <w:r w:rsidR="00205C43">
              <w:rPr>
                <w:rFonts w:ascii="Helvetica" w:hAnsi="Arial Unicode MS"/>
                <w:lang w:val="en-US"/>
              </w:rPr>
              <w:t>”</w:t>
            </w:r>
          </w:p>
          <w:p w:rsidR="002460F0" w:rsidRDefault="002460F0" w:rsidP="002460F0">
            <w:pPr>
              <w:pStyle w:val="ListParagraph"/>
              <w:rPr>
                <w:rFonts w:ascii="Helvetica" w:hAnsi="Arial Unicode MS"/>
              </w:rPr>
            </w:pPr>
          </w:p>
          <w:p w:rsidR="00D108DC" w:rsidRDefault="002460F0" w:rsidP="002460F0">
            <w:pPr>
              <w:pStyle w:val="Body1"/>
              <w:numPr>
                <w:ilvl w:val="0"/>
                <w:numId w:val="48"/>
              </w:numPr>
              <w:ind w:hanging="270"/>
              <w:rPr>
                <w:rFonts w:ascii="Helvetica" w:hAnsi="Arial Unicode MS"/>
                <w:lang w:val="en-US"/>
              </w:rPr>
            </w:pPr>
            <w:r w:rsidRPr="002460F0">
              <w:rPr>
                <w:rFonts w:ascii="Helvetica" w:hAnsi="Arial Unicode MS"/>
                <w:lang w:val="en-US"/>
              </w:rPr>
              <w:t>Concluding remarks</w:t>
            </w:r>
          </w:p>
        </w:tc>
      </w:tr>
      <w:tr w:rsidR="00D108DC" w:rsidRPr="002F7279" w:rsidTr="002460F0">
        <w:trPr>
          <w:cantSplit/>
          <w:trHeight w:val="384"/>
        </w:trPr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>Lunch</w:t>
            </w:r>
          </w:p>
        </w:tc>
        <w:tc>
          <w:tcPr>
            <w:tcW w:w="18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>Lunch</w:t>
            </w:r>
          </w:p>
        </w:tc>
        <w:tc>
          <w:tcPr>
            <w:tcW w:w="18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>Lunch</w:t>
            </w: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  <w:proofErr w:type="spellStart"/>
            <w:r>
              <w:rPr>
                <w:rFonts w:ascii="Helvetica" w:hAnsi="Arial Unicode MS"/>
              </w:rPr>
              <w:t>Lunch</w:t>
            </w:r>
            <w:proofErr w:type="spellEnd"/>
          </w:p>
          <w:p w:rsidR="00D31D1C" w:rsidRPr="002460F0" w:rsidRDefault="00D31D1C" w:rsidP="007834FB">
            <w:pPr>
              <w:pStyle w:val="Body1"/>
              <w:jc w:val="center"/>
              <w:rPr>
                <w:rFonts w:ascii="Helvetica" w:hAnsi="Arial Unicode MS"/>
                <w:b/>
                <w:bCs/>
                <w:i/>
                <w:iCs/>
              </w:rPr>
            </w:pPr>
            <w:proofErr w:type="spellStart"/>
            <w:r w:rsidRPr="002460F0">
              <w:rPr>
                <w:rFonts w:ascii="Helvetica" w:hAnsi="Arial Unicode MS"/>
                <w:b/>
                <w:bCs/>
                <w:i/>
                <w:iCs/>
              </w:rPr>
              <w:t>Thematic</w:t>
            </w:r>
            <w:proofErr w:type="spellEnd"/>
            <w:r w:rsidRPr="002460F0">
              <w:rPr>
                <w:rFonts w:ascii="Helvetica" w:hAnsi="Arial Unicode MS"/>
                <w:b/>
                <w:bCs/>
                <w:i/>
                <w:iCs/>
              </w:rPr>
              <w:t xml:space="preserve"> </w:t>
            </w:r>
            <w:proofErr w:type="spellStart"/>
            <w:r w:rsidRPr="002460F0">
              <w:rPr>
                <w:rFonts w:ascii="Helvetica" w:hAnsi="Arial Unicode MS"/>
                <w:b/>
                <w:bCs/>
                <w:i/>
                <w:iCs/>
              </w:rPr>
              <w:t>tables</w:t>
            </w:r>
            <w:proofErr w:type="spellEnd"/>
            <w:r w:rsidR="002460F0" w:rsidRPr="002460F0">
              <w:rPr>
                <w:rFonts w:ascii="Helvetica" w:hAnsi="Arial Unicode MS"/>
                <w:b/>
                <w:bCs/>
                <w:i/>
                <w:iCs/>
              </w:rPr>
              <w:t>:</w:t>
            </w:r>
          </w:p>
          <w:p w:rsidR="002460F0" w:rsidRDefault="002460F0" w:rsidP="002460F0">
            <w:pPr>
              <w:pStyle w:val="Body1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 xml:space="preserve">- Technology </w:t>
            </w:r>
            <w:proofErr w:type="spellStart"/>
            <w:r>
              <w:rPr>
                <w:rFonts w:ascii="Helvetica" w:hAnsi="Arial Unicode MS"/>
              </w:rPr>
              <w:t>cooperat</w:t>
            </w:r>
            <w:proofErr w:type="spellEnd"/>
            <w:r>
              <w:rPr>
                <w:rFonts w:ascii="Helvetica" w:hAnsi="Arial Unicode MS"/>
              </w:rPr>
              <w:t>.</w:t>
            </w:r>
          </w:p>
          <w:p w:rsidR="002460F0" w:rsidRDefault="002460F0" w:rsidP="002460F0">
            <w:pPr>
              <w:pStyle w:val="Body1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 xml:space="preserve">- </w:t>
            </w:r>
            <w:proofErr w:type="spellStart"/>
            <w:r>
              <w:rPr>
                <w:rFonts w:ascii="Helvetica" w:hAnsi="Arial Unicode MS"/>
              </w:rPr>
              <w:t>Regulatory</w:t>
            </w:r>
            <w:proofErr w:type="spellEnd"/>
            <w:r>
              <w:rPr>
                <w:rFonts w:ascii="Helvetica" w:hAnsi="Arial Unicode MS"/>
              </w:rPr>
              <w:t xml:space="preserve"> framework </w:t>
            </w:r>
          </w:p>
          <w:p w:rsidR="002460F0" w:rsidRDefault="002460F0" w:rsidP="002460F0">
            <w:pPr>
              <w:pStyle w:val="Body1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 xml:space="preserve">- </w:t>
            </w:r>
            <w:proofErr w:type="spellStart"/>
            <w:r>
              <w:rPr>
                <w:rFonts w:ascii="Helvetica" w:hAnsi="Arial Unicode MS"/>
              </w:rPr>
              <w:t>Sustainability</w:t>
            </w:r>
            <w:proofErr w:type="spellEnd"/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  <w:r>
              <w:rPr>
                <w:rFonts w:ascii="Helvetica" w:hAnsi="Arial Unicode MS"/>
              </w:rPr>
              <w:t>Lunch</w:t>
            </w:r>
          </w:p>
        </w:tc>
      </w:tr>
      <w:tr w:rsidR="00D108DC" w:rsidRPr="00E5379A" w:rsidTr="002460F0">
        <w:trPr>
          <w:cantSplit/>
          <w:trHeight w:val="4015"/>
        </w:trPr>
        <w:tc>
          <w:tcPr>
            <w:tcW w:w="17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</w:p>
          <w:p w:rsidR="00D108DC" w:rsidRPr="00AC54BB" w:rsidRDefault="007352A6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>
              <w:rPr>
                <w:rFonts w:ascii="Helvetica" w:hAnsi="Helvetica"/>
                <w:b/>
                <w:lang w:val="en-US"/>
              </w:rPr>
              <w:t>SOCIAL SUSTAINABILITY: smallholder involvement and development opportunities</w:t>
            </w: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 w:rsidRPr="00AC54BB">
              <w:rPr>
                <w:rFonts w:ascii="Helvetica" w:hAnsi="Helvetica"/>
                <w:b/>
                <w:lang w:val="en-US"/>
              </w:rPr>
              <w:t>***</w:t>
            </w: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Helvetica"/>
                <w:b/>
                <w:lang w:val="en-US"/>
              </w:rPr>
            </w:pPr>
            <w:r w:rsidRPr="00AC54BB">
              <w:rPr>
                <w:rFonts w:ascii="Helvetica" w:hAnsi="Helvetica"/>
                <w:b/>
                <w:lang w:val="en-US"/>
              </w:rPr>
              <w:t xml:space="preserve"> </w:t>
            </w:r>
          </w:p>
          <w:p w:rsidR="00D108DC" w:rsidRDefault="007352A6" w:rsidP="007352A6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will be invited to make cross cutting references to sustainability indicators </w:t>
            </w:r>
          </w:p>
          <w:p w:rsidR="007352A6" w:rsidRPr="00CC4D6E" w:rsidRDefault="007352A6" w:rsidP="007352A6">
            <w:pPr>
              <w:pStyle w:val="Body1"/>
              <w:jc w:val="center"/>
              <w:rPr>
                <w:rFonts w:ascii="Helvetica" w:hAnsi="Helvetica"/>
                <w:lang w:val="en-US"/>
              </w:rPr>
            </w:pPr>
            <w:r>
              <w:rPr>
                <w:rFonts w:ascii="Helvetica" w:hAnsi="Arial Unicode MS"/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rFonts w:ascii="Helvetica" w:hAnsi="Arial Unicode MS"/>
                <w:sz w:val="18"/>
                <w:szCs w:val="18"/>
                <w:lang w:val="en-US"/>
              </w:rPr>
              <w:t>e.g</w:t>
            </w:r>
            <w:proofErr w:type="gramEnd"/>
            <w:r>
              <w:rPr>
                <w:rFonts w:ascii="Helvetica" w:hAnsi="Arial Unicode MS"/>
                <w:sz w:val="18"/>
                <w:szCs w:val="18"/>
                <w:lang w:val="en-US"/>
              </w:rPr>
              <w:t>. food security, job opportunities, gender aspects, land tenure, etc.)</w:t>
            </w:r>
          </w:p>
        </w:tc>
        <w:tc>
          <w:tcPr>
            <w:tcW w:w="18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80C89" w:rsidRDefault="00080C89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7352A6" w:rsidRDefault="007352A6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ENVIRONMENTAL SUSTAINABILITY:</w:t>
            </w:r>
          </w:p>
          <w:p w:rsidR="00D108DC" w:rsidRPr="00AC54BB" w:rsidRDefault="007352A6" w:rsidP="007834FB">
            <w:pPr>
              <w:pStyle w:val="Body1"/>
              <w:jc w:val="center"/>
              <w:rPr>
                <w:rFonts w:ascii="Helvetica" w:hAnsi="Arial Unicode MS"/>
                <w:sz w:val="16"/>
                <w:szCs w:val="16"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 xml:space="preserve">Mitigation and opportunities </w:t>
            </w: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Arial Unicode MS"/>
                <w:sz w:val="16"/>
                <w:szCs w:val="16"/>
                <w:lang w:val="en-U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  <w:sz w:val="16"/>
                <w:szCs w:val="16"/>
                <w:lang w:val="en-US"/>
              </w:rPr>
            </w:pPr>
          </w:p>
          <w:p w:rsidR="00D108DC" w:rsidRPr="00AC54BB" w:rsidRDefault="00D108DC" w:rsidP="007834FB">
            <w:pPr>
              <w:pStyle w:val="Body1"/>
              <w:jc w:val="center"/>
              <w:rPr>
                <w:rFonts w:ascii="Helvetica" w:hAnsi="Arial Unicode MS"/>
                <w:sz w:val="16"/>
                <w:szCs w:val="16"/>
                <w:lang w:val="en-US"/>
              </w:rPr>
            </w:pPr>
          </w:p>
          <w:p w:rsidR="00D108DC" w:rsidRPr="00CC4D6E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sz w:val="18"/>
                <w:szCs w:val="18"/>
                <w:lang w:val="en-US"/>
              </w:rPr>
            </w:pPr>
            <w:r w:rsidRPr="00CC4D6E">
              <w:rPr>
                <w:rFonts w:ascii="Helvetica" w:hAnsi="Arial Unicode MS"/>
                <w:b/>
                <w:sz w:val="18"/>
                <w:szCs w:val="18"/>
                <w:lang w:val="en-US"/>
              </w:rPr>
              <w:t>***</w:t>
            </w:r>
          </w:p>
          <w:p w:rsidR="00D108DC" w:rsidRPr="00CC4D6E" w:rsidRDefault="00D108DC" w:rsidP="007834FB">
            <w:pPr>
              <w:pStyle w:val="Body1"/>
              <w:jc w:val="center"/>
              <w:rPr>
                <w:rFonts w:ascii="Helvetica" w:hAnsi="Arial Unicode MS"/>
                <w:lang w:val="en-US"/>
              </w:rPr>
            </w:pPr>
          </w:p>
          <w:p w:rsidR="00D108DC" w:rsidRPr="00302D99" w:rsidRDefault="00D108DC" w:rsidP="00D31D1C">
            <w:pPr>
              <w:pStyle w:val="Body1"/>
              <w:jc w:val="center"/>
              <w:rPr>
                <w:rFonts w:ascii="Helvetica" w:hAnsi="Arial Unicode MS"/>
                <w:sz w:val="18"/>
                <w:szCs w:val="18"/>
                <w:lang w:val="en-US"/>
              </w:rPr>
            </w:pPr>
            <w:r w:rsidRPr="00302D99">
              <w:rPr>
                <w:rFonts w:ascii="Helvetica" w:hAnsi="Arial Unicode MS"/>
                <w:sz w:val="18"/>
                <w:szCs w:val="18"/>
                <w:lang w:val="en-US"/>
              </w:rPr>
              <w:t xml:space="preserve">Speakers will be invited to make cross cutting references to </w:t>
            </w:r>
            <w:r w:rsidR="00D31D1C" w:rsidRPr="00302D99">
              <w:rPr>
                <w:rFonts w:ascii="Helvetica" w:hAnsi="Arial Unicode MS"/>
                <w:sz w:val="18"/>
                <w:szCs w:val="18"/>
                <w:lang w:val="en-US"/>
              </w:rPr>
              <w:t>sustainability indicators</w:t>
            </w:r>
            <w:r w:rsidR="00D31D1C">
              <w:rPr>
                <w:rFonts w:ascii="Helvetica" w:hAnsi="Arial Unicode MS"/>
                <w:sz w:val="18"/>
                <w:szCs w:val="18"/>
                <w:lang w:val="en-US"/>
              </w:rPr>
              <w:t xml:space="preserve"> (e.g. GHG, biodiversity, water, soil, etc.)</w:t>
            </w:r>
          </w:p>
        </w:tc>
        <w:tc>
          <w:tcPr>
            <w:tcW w:w="18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31D1C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FIELD VISIT</w:t>
            </w:r>
          </w:p>
          <w:p w:rsidR="00D31D1C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31D1C" w:rsidRPr="00CC4D6E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</w:tc>
        <w:tc>
          <w:tcPr>
            <w:tcW w:w="20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Pr="002460F0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31D1C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>
              <w:rPr>
                <w:rFonts w:ascii="Helvetica" w:hAnsi="Arial Unicode MS"/>
                <w:b/>
                <w:lang w:val="en-US"/>
              </w:rPr>
              <w:t>ROUNDTABLE</w:t>
            </w:r>
            <w:r w:rsidRPr="006B4701">
              <w:rPr>
                <w:rFonts w:ascii="Helvetica" w:hAnsi="Arial Unicode MS"/>
                <w:b/>
                <w:lang w:val="en-US"/>
              </w:rPr>
              <w:t xml:space="preserve"> discussion</w:t>
            </w:r>
            <w:r>
              <w:rPr>
                <w:rFonts w:ascii="Helvetica" w:hAnsi="Arial Unicode MS"/>
                <w:b/>
                <w:lang w:val="en-US"/>
              </w:rPr>
              <w:t>s among policy makers, b</w:t>
            </w:r>
            <w:r w:rsidRPr="003861D9">
              <w:rPr>
                <w:rFonts w:ascii="Helvetica" w:hAnsi="Arial Unicode MS"/>
                <w:b/>
                <w:lang w:val="en-US"/>
              </w:rPr>
              <w:t xml:space="preserve">usiness </w:t>
            </w:r>
            <w:r>
              <w:rPr>
                <w:rFonts w:ascii="Helvetica" w:hAnsi="Arial Unicode MS"/>
                <w:b/>
                <w:lang w:val="en-US"/>
              </w:rPr>
              <w:t>sector and international banks/funds</w:t>
            </w:r>
          </w:p>
          <w:p w:rsidR="00D31D1C" w:rsidRPr="002460F0" w:rsidRDefault="00D31D1C" w:rsidP="00D31D1C">
            <w:pPr>
              <w:pStyle w:val="Body1"/>
              <w:jc w:val="center"/>
              <w:rPr>
                <w:rFonts w:ascii="Helvetica" w:hAnsi="Arial Unicode MS"/>
                <w:bCs/>
                <w:lang w:val="en-US"/>
              </w:rPr>
            </w:pPr>
            <w:r w:rsidRPr="002460F0">
              <w:rPr>
                <w:rFonts w:ascii="Helvetica" w:hAnsi="Arial Unicode MS"/>
                <w:bCs/>
                <w:lang w:val="en-US"/>
              </w:rPr>
              <w:t>(</w:t>
            </w:r>
            <w:proofErr w:type="spellStart"/>
            <w:r w:rsidRPr="002460F0">
              <w:rPr>
                <w:rFonts w:ascii="Helvetica" w:hAnsi="Arial Unicode MS"/>
                <w:bCs/>
                <w:lang w:val="en-US"/>
              </w:rPr>
              <w:t>con</w:t>
            </w:r>
            <w:r w:rsidRPr="002460F0">
              <w:rPr>
                <w:rFonts w:ascii="Helvetica" w:hAnsi="Arial Unicode MS"/>
                <w:bCs/>
                <w:lang w:val="en-US"/>
              </w:rPr>
              <w:t>’</w:t>
            </w:r>
            <w:r w:rsidRPr="002460F0">
              <w:rPr>
                <w:rFonts w:ascii="Helvetica" w:hAnsi="Arial Unicode MS"/>
                <w:bCs/>
                <w:lang w:val="en-US"/>
              </w:rPr>
              <w:t>t</w:t>
            </w:r>
            <w:proofErr w:type="spellEnd"/>
            <w:r w:rsidRPr="002460F0">
              <w:rPr>
                <w:rFonts w:ascii="Helvetica" w:hAnsi="Arial Unicode MS"/>
                <w:bCs/>
                <w:lang w:val="en-US"/>
              </w:rPr>
              <w:t>)</w:t>
            </w:r>
          </w:p>
          <w:p w:rsidR="00D31D1C" w:rsidRPr="002460F0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  <w:p w:rsidR="00D31D1C" w:rsidRPr="002460F0" w:rsidRDefault="00D31D1C" w:rsidP="00D31D1C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  <w:r w:rsidRPr="002460F0">
              <w:rPr>
                <w:rFonts w:ascii="Helvetica" w:hAnsi="Arial Unicode MS"/>
                <w:b/>
                <w:lang w:val="en-US"/>
              </w:rPr>
              <w:t>***</w:t>
            </w:r>
          </w:p>
          <w:p w:rsidR="00D108DC" w:rsidRPr="002460F0" w:rsidRDefault="00D108DC" w:rsidP="00D31D1C">
            <w:pPr>
              <w:pStyle w:val="Body1"/>
              <w:rPr>
                <w:rFonts w:ascii="Helvetica" w:hAnsi="Arial Unicode MS"/>
                <w:b/>
                <w:lang w:val="en-US"/>
              </w:rPr>
            </w:pPr>
          </w:p>
          <w:p w:rsidR="00D108DC" w:rsidRPr="002460F0" w:rsidRDefault="00D31D1C" w:rsidP="00D31D1C">
            <w:pPr>
              <w:pStyle w:val="Body1"/>
              <w:numPr>
                <w:ilvl w:val="0"/>
                <w:numId w:val="46"/>
              </w:numPr>
              <w:ind w:left="297" w:hanging="180"/>
              <w:rPr>
                <w:rFonts w:ascii="Helvetica" w:hAnsi="Arial Unicode MS"/>
                <w:b/>
                <w:lang w:val="en-US"/>
              </w:rPr>
            </w:pPr>
            <w:r w:rsidRPr="002460F0">
              <w:rPr>
                <w:rFonts w:ascii="Helvetica" w:hAnsi="Arial Unicode MS"/>
                <w:b/>
                <w:lang w:val="en-US"/>
              </w:rPr>
              <w:t xml:space="preserve">Advanced </w:t>
            </w:r>
            <w:r w:rsidR="00F02AF0">
              <w:rPr>
                <w:rFonts w:ascii="Helvetica" w:hAnsi="Arial Unicode MS"/>
                <w:b/>
                <w:lang w:val="en-US"/>
              </w:rPr>
              <w:t>bio</w:t>
            </w:r>
            <w:bookmarkStart w:id="0" w:name="_GoBack"/>
            <w:bookmarkEnd w:id="0"/>
            <w:r w:rsidRPr="002460F0">
              <w:rPr>
                <w:rFonts w:ascii="Helvetica" w:hAnsi="Arial Unicode MS"/>
                <w:b/>
                <w:lang w:val="en-US"/>
              </w:rPr>
              <w:t>fuels</w:t>
            </w:r>
          </w:p>
          <w:p w:rsidR="00D31D1C" w:rsidRPr="002460F0" w:rsidRDefault="00D31D1C" w:rsidP="00D31D1C">
            <w:pPr>
              <w:pStyle w:val="Body1"/>
              <w:ind w:left="297" w:hanging="180"/>
              <w:rPr>
                <w:rFonts w:ascii="Helvetica" w:hAnsi="Arial Unicode MS"/>
                <w:b/>
                <w:lang w:val="en-US"/>
              </w:rPr>
            </w:pPr>
          </w:p>
          <w:p w:rsidR="00D31D1C" w:rsidRPr="002460F0" w:rsidRDefault="00D31D1C" w:rsidP="00D31D1C">
            <w:pPr>
              <w:pStyle w:val="Body1"/>
              <w:ind w:left="297" w:hanging="180"/>
              <w:rPr>
                <w:rFonts w:ascii="Helvetica" w:hAnsi="Arial Unicode MS"/>
                <w:b/>
                <w:lang w:val="en-US"/>
              </w:rPr>
            </w:pPr>
          </w:p>
          <w:p w:rsidR="00D31D1C" w:rsidRPr="002460F0" w:rsidRDefault="00D31D1C" w:rsidP="00D31D1C">
            <w:pPr>
              <w:pStyle w:val="Body1"/>
              <w:ind w:left="297" w:hanging="180"/>
              <w:rPr>
                <w:rFonts w:ascii="Helvetica" w:hAnsi="Arial Unicode MS"/>
                <w:b/>
                <w:lang w:val="en-US"/>
              </w:rPr>
            </w:pPr>
          </w:p>
          <w:p w:rsidR="00D31D1C" w:rsidRPr="002460F0" w:rsidRDefault="00D31D1C" w:rsidP="00D31D1C">
            <w:pPr>
              <w:pStyle w:val="Body1"/>
              <w:numPr>
                <w:ilvl w:val="0"/>
                <w:numId w:val="46"/>
              </w:numPr>
              <w:ind w:left="297" w:hanging="180"/>
              <w:rPr>
                <w:rFonts w:ascii="Helvetica" w:hAnsi="Arial Unicode MS"/>
                <w:b/>
                <w:lang w:val="en-US"/>
              </w:rPr>
            </w:pPr>
            <w:r w:rsidRPr="002460F0">
              <w:rPr>
                <w:rFonts w:ascii="Helvetica" w:hAnsi="Arial Unicode MS"/>
                <w:b/>
                <w:lang w:val="en-US"/>
              </w:rPr>
              <w:t>Project financing</w:t>
            </w:r>
          </w:p>
          <w:p w:rsidR="00D108DC" w:rsidRPr="002460F0" w:rsidRDefault="00D108DC" w:rsidP="00D31D1C">
            <w:pPr>
              <w:pStyle w:val="Body1"/>
              <w:ind w:left="297" w:hanging="180"/>
              <w:rPr>
                <w:rFonts w:ascii="Helvetica" w:hAnsi="Arial Unicode MS"/>
                <w:b/>
                <w:lang w:val="en-US"/>
              </w:rPr>
            </w:pPr>
          </w:p>
          <w:p w:rsidR="00D108DC" w:rsidRPr="002460F0" w:rsidRDefault="00D108DC" w:rsidP="007834FB">
            <w:pPr>
              <w:pStyle w:val="Body1"/>
              <w:jc w:val="center"/>
              <w:rPr>
                <w:rFonts w:ascii="Helvetica" w:hAnsi="Arial Unicode MS"/>
                <w:b/>
                <w:lang w:val="en-US"/>
              </w:rPr>
            </w:pPr>
          </w:p>
        </w:tc>
        <w:tc>
          <w:tcPr>
            <w:tcW w:w="17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</w:p>
          <w:p w:rsidR="00D108DC" w:rsidRDefault="00D108DC" w:rsidP="007834FB">
            <w:pPr>
              <w:pStyle w:val="Body1"/>
              <w:jc w:val="center"/>
              <w:rPr>
                <w:rFonts w:ascii="Helvetica" w:hAnsi="Arial Unicode MS"/>
              </w:rPr>
            </w:pPr>
          </w:p>
        </w:tc>
      </w:tr>
    </w:tbl>
    <w:p w:rsidR="002813CB" w:rsidRPr="00A47C06" w:rsidRDefault="002813CB" w:rsidP="0094400D">
      <w:pPr>
        <w:pStyle w:val="Body1"/>
        <w:rPr>
          <w:sz w:val="24"/>
          <w:lang w:val="en-US"/>
        </w:rPr>
      </w:pPr>
    </w:p>
    <w:sectPr w:rsidR="002813CB" w:rsidRPr="00A47C06" w:rsidSect="00B4442F">
      <w:pgSz w:w="11900" w:h="16840"/>
      <w:pgMar w:top="1560" w:right="1694" w:bottom="993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17" w:rsidRDefault="00722117" w:rsidP="0081179E">
      <w:r>
        <w:separator/>
      </w:r>
    </w:p>
  </w:endnote>
  <w:endnote w:type="continuationSeparator" w:id="0">
    <w:p w:rsidR="00722117" w:rsidRDefault="00722117" w:rsidP="0081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17" w:rsidRDefault="00722117" w:rsidP="0081179E">
      <w:r>
        <w:separator/>
      </w:r>
    </w:p>
  </w:footnote>
  <w:footnote w:type="continuationSeparator" w:id="0">
    <w:p w:rsidR="00722117" w:rsidRDefault="00722117" w:rsidP="00811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pStyle w:val="List0"/>
      <w:lvlText w:val="-"/>
      <w:lvlJc w:val="left"/>
      <w:pPr>
        <w:tabs>
          <w:tab w:val="num" w:pos="216"/>
        </w:tabs>
        <w:ind w:left="216" w:firstLine="1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pStyle w:val="ImportWordListStyleDefinition1909917910"/>
      <w:lvlText w:val="-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000009"/>
    <w:multiLevelType w:val="multilevel"/>
    <w:tmpl w:val="894EE87B"/>
    <w:lvl w:ilvl="0">
      <w:start w:val="1"/>
      <w:numFmt w:val="bullet"/>
      <w:pStyle w:val="List1"/>
      <w:lvlText w:val="-"/>
      <w:lvlJc w:val="left"/>
      <w:pPr>
        <w:tabs>
          <w:tab w:val="num" w:pos="432"/>
        </w:tabs>
        <w:ind w:left="432" w:firstLine="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57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10"/>
    <w:multiLevelType w:val="multilevel"/>
    <w:tmpl w:val="894EE882"/>
    <w:lvl w:ilvl="0">
      <w:start w:val="1"/>
      <w:numFmt w:val="bullet"/>
      <w:pStyle w:val="List2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4">
    <w:nsid w:val="00000011"/>
    <w:multiLevelType w:val="multilevel"/>
    <w:tmpl w:val="894EE883"/>
    <w:lvl w:ilvl="0">
      <w:start w:val="1"/>
      <w:numFmt w:val="bullet"/>
      <w:pStyle w:val="ImportWordListStyleDefinition100879624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00000012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13"/>
    <w:multiLevelType w:val="multilevel"/>
    <w:tmpl w:val="894EE885"/>
    <w:lvl w:ilvl="0">
      <w:start w:val="1"/>
      <w:numFmt w:val="bullet"/>
      <w:pStyle w:val="List31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432"/>
        </w:tabs>
        <w:ind w:left="432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7">
    <w:nsid w:val="00000015"/>
    <w:multiLevelType w:val="multilevel"/>
    <w:tmpl w:val="894EE887"/>
    <w:lvl w:ilvl="0">
      <w:start w:val="1"/>
      <w:numFmt w:val="bullet"/>
      <w:pStyle w:val="List41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8">
    <w:nsid w:val="00000016"/>
    <w:multiLevelType w:val="multilevel"/>
    <w:tmpl w:val="894EE888"/>
    <w:lvl w:ilvl="0">
      <w:start w:val="1"/>
      <w:numFmt w:val="bullet"/>
      <w:pStyle w:val="ImportWordListStyleDefinition97676527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00000018"/>
    <w:multiLevelType w:val="multilevel"/>
    <w:tmpl w:val="894EE88A"/>
    <w:lvl w:ilvl="0">
      <w:start w:val="1"/>
      <w:numFmt w:val="bullet"/>
      <w:pStyle w:val="List51"/>
      <w:lvlText w:val="•"/>
      <w:lvlJc w:val="left"/>
      <w:pPr>
        <w:tabs>
          <w:tab w:val="num" w:pos="-360"/>
        </w:tabs>
        <w:ind w:left="-360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0">
    <w:nsid w:val="00000019"/>
    <w:multiLevelType w:val="multilevel"/>
    <w:tmpl w:val="894EE88B"/>
    <w:lvl w:ilvl="0">
      <w:start w:val="1"/>
      <w:numFmt w:val="bullet"/>
      <w:pStyle w:val="ImportWordListStyleDefinition176534513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0000001A"/>
    <w:multiLevelType w:val="multilevel"/>
    <w:tmpl w:val="894EE88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000001B"/>
    <w:multiLevelType w:val="multilevel"/>
    <w:tmpl w:val="894EE88D"/>
    <w:lvl w:ilvl="0">
      <w:start w:val="1"/>
      <w:numFmt w:val="bullet"/>
      <w:pStyle w:val="List6"/>
      <w:lvlText w:val="•"/>
      <w:lvlJc w:val="left"/>
      <w:pPr>
        <w:tabs>
          <w:tab w:val="num" w:pos="-76"/>
        </w:tabs>
        <w:ind w:left="-76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3">
    <w:nsid w:val="0000001C"/>
    <w:multiLevelType w:val="multilevel"/>
    <w:tmpl w:val="894EE88E"/>
    <w:lvl w:ilvl="0">
      <w:start w:val="1"/>
      <w:numFmt w:val="bullet"/>
      <w:pStyle w:val="ImportWordListStyleDefinition1867937649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0000001D"/>
    <w:multiLevelType w:val="multilevel"/>
    <w:tmpl w:val="894EE88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000001E"/>
    <w:multiLevelType w:val="multilevel"/>
    <w:tmpl w:val="894EE890"/>
    <w:lvl w:ilvl="0">
      <w:start w:val="1"/>
      <w:numFmt w:val="bullet"/>
      <w:pStyle w:val="List7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6">
    <w:nsid w:val="0000001F"/>
    <w:multiLevelType w:val="multilevel"/>
    <w:tmpl w:val="894EE891"/>
    <w:lvl w:ilvl="0">
      <w:start w:val="1"/>
      <w:numFmt w:val="bullet"/>
      <w:pStyle w:val="ImportWordListStyleDefinition1836261818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00000020"/>
    <w:multiLevelType w:val="multilevel"/>
    <w:tmpl w:val="894EE89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0000021"/>
    <w:multiLevelType w:val="multilevel"/>
    <w:tmpl w:val="894EE893"/>
    <w:lvl w:ilvl="0">
      <w:start w:val="1"/>
      <w:numFmt w:val="bullet"/>
      <w:pStyle w:val="List8"/>
      <w:lvlText w:val="•"/>
      <w:lvlJc w:val="left"/>
      <w:pPr>
        <w:tabs>
          <w:tab w:val="num" w:pos="208"/>
        </w:tabs>
        <w:ind w:left="208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19">
    <w:nsid w:val="00000022"/>
    <w:multiLevelType w:val="multilevel"/>
    <w:tmpl w:val="894EE894"/>
    <w:lvl w:ilvl="0">
      <w:start w:val="1"/>
      <w:numFmt w:val="bullet"/>
      <w:pStyle w:val="ImportWordListStyleDefinition1820534504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00000023"/>
    <w:multiLevelType w:val="multilevel"/>
    <w:tmpl w:val="894EE89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0000024"/>
    <w:multiLevelType w:val="multilevel"/>
    <w:tmpl w:val="894EE896"/>
    <w:lvl w:ilvl="0">
      <w:start w:val="1"/>
      <w:numFmt w:val="bullet"/>
      <w:pStyle w:val="List9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2">
    <w:nsid w:val="00000025"/>
    <w:multiLevelType w:val="multilevel"/>
    <w:tmpl w:val="894EE897"/>
    <w:lvl w:ilvl="0">
      <w:start w:val="1"/>
      <w:numFmt w:val="bullet"/>
      <w:pStyle w:val="ImportWordListStyleDefinition180434686"/>
      <w:lvlText w:val="•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0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00000026"/>
    <w:multiLevelType w:val="multilevel"/>
    <w:tmpl w:val="894EE898"/>
    <w:lvl w:ilvl="0">
      <w:start w:val="1"/>
      <w:numFmt w:val="bullet"/>
      <w:lvlText w:val="•"/>
      <w:lvlJc w:val="left"/>
      <w:pPr>
        <w:tabs>
          <w:tab w:val="num" w:pos="432"/>
        </w:tabs>
        <w:ind w:left="432" w:firstLine="36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•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•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4">
    <w:nsid w:val="01CC2810"/>
    <w:multiLevelType w:val="hybridMultilevel"/>
    <w:tmpl w:val="5C2A35C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>
    <w:nsid w:val="04B77F88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C705A5D"/>
    <w:multiLevelType w:val="hybridMultilevel"/>
    <w:tmpl w:val="9A764760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>
    <w:nsid w:val="0CAC495C"/>
    <w:multiLevelType w:val="hybridMultilevel"/>
    <w:tmpl w:val="66B469BA"/>
    <w:lvl w:ilvl="0" w:tplc="0409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8">
    <w:nsid w:val="10DE3B32"/>
    <w:multiLevelType w:val="hybridMultilevel"/>
    <w:tmpl w:val="FE5C9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9402BF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35C3572"/>
    <w:multiLevelType w:val="hybridMultilevel"/>
    <w:tmpl w:val="45949B48"/>
    <w:lvl w:ilvl="0" w:tplc="0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1">
    <w:nsid w:val="29457480"/>
    <w:multiLevelType w:val="multilevel"/>
    <w:tmpl w:val="3DE26006"/>
    <w:lvl w:ilvl="0">
      <w:start w:val="11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33EB7A58"/>
    <w:multiLevelType w:val="hybridMultilevel"/>
    <w:tmpl w:val="935800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C07A7F"/>
    <w:multiLevelType w:val="hybridMultilevel"/>
    <w:tmpl w:val="F5428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9B3089"/>
    <w:multiLevelType w:val="hybridMultilevel"/>
    <w:tmpl w:val="69C42068"/>
    <w:lvl w:ilvl="0" w:tplc="040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5">
    <w:nsid w:val="4BCD4C39"/>
    <w:multiLevelType w:val="hybridMultilevel"/>
    <w:tmpl w:val="D8C0DEC2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6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37">
    <w:nsid w:val="51BA167A"/>
    <w:multiLevelType w:val="hybridMultilevel"/>
    <w:tmpl w:val="5FC0BB10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8">
    <w:nsid w:val="5A484B05"/>
    <w:multiLevelType w:val="hybridMultilevel"/>
    <w:tmpl w:val="909AE0C2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9">
    <w:nsid w:val="5B1A3A8D"/>
    <w:multiLevelType w:val="hybridMultilevel"/>
    <w:tmpl w:val="809A1562"/>
    <w:lvl w:ilvl="0" w:tplc="0809000F">
      <w:start w:val="1"/>
      <w:numFmt w:val="decimal"/>
      <w:lvlText w:val="%1."/>
      <w:lvlJc w:val="left"/>
      <w:pPr>
        <w:ind w:left="1211" w:hanging="360"/>
      </w:p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>
      <w:start w:val="1"/>
      <w:numFmt w:val="lowerRoman"/>
      <w:lvlText w:val="%3."/>
      <w:lvlJc w:val="right"/>
      <w:pPr>
        <w:ind w:left="2651" w:hanging="180"/>
      </w:pPr>
    </w:lvl>
    <w:lvl w:ilvl="3" w:tplc="0809000F">
      <w:start w:val="1"/>
      <w:numFmt w:val="decimal"/>
      <w:lvlText w:val="%4."/>
      <w:lvlJc w:val="left"/>
      <w:pPr>
        <w:ind w:left="3371" w:hanging="360"/>
      </w:pPr>
    </w:lvl>
    <w:lvl w:ilvl="4" w:tplc="08090019">
      <w:start w:val="1"/>
      <w:numFmt w:val="lowerLetter"/>
      <w:lvlText w:val="%5."/>
      <w:lvlJc w:val="left"/>
      <w:pPr>
        <w:ind w:left="4091" w:hanging="360"/>
      </w:pPr>
    </w:lvl>
    <w:lvl w:ilvl="5" w:tplc="0809001B">
      <w:start w:val="1"/>
      <w:numFmt w:val="lowerRoman"/>
      <w:lvlText w:val="%6."/>
      <w:lvlJc w:val="right"/>
      <w:pPr>
        <w:ind w:left="4811" w:hanging="180"/>
      </w:pPr>
    </w:lvl>
    <w:lvl w:ilvl="6" w:tplc="0809000F">
      <w:start w:val="1"/>
      <w:numFmt w:val="decimal"/>
      <w:lvlText w:val="%7."/>
      <w:lvlJc w:val="left"/>
      <w:pPr>
        <w:ind w:left="5531" w:hanging="360"/>
      </w:pPr>
    </w:lvl>
    <w:lvl w:ilvl="7" w:tplc="08090019">
      <w:start w:val="1"/>
      <w:numFmt w:val="lowerLetter"/>
      <w:lvlText w:val="%8."/>
      <w:lvlJc w:val="left"/>
      <w:pPr>
        <w:ind w:left="6251" w:hanging="360"/>
      </w:pPr>
    </w:lvl>
    <w:lvl w:ilvl="8" w:tplc="080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02D5F6B"/>
    <w:multiLevelType w:val="hybridMultilevel"/>
    <w:tmpl w:val="9CC6093E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1">
    <w:nsid w:val="65DC7057"/>
    <w:multiLevelType w:val="hybridMultilevel"/>
    <w:tmpl w:val="18E09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646A8C"/>
    <w:multiLevelType w:val="hybridMultilevel"/>
    <w:tmpl w:val="8F6E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9B375E"/>
    <w:multiLevelType w:val="hybridMultilevel"/>
    <w:tmpl w:val="9078B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314B56"/>
    <w:multiLevelType w:val="hybridMultilevel"/>
    <w:tmpl w:val="BD669038"/>
    <w:lvl w:ilvl="0" w:tplc="E12AAE3C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0B1793"/>
    <w:multiLevelType w:val="hybridMultilevel"/>
    <w:tmpl w:val="7D327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9"/>
  </w:num>
  <w:num w:numId="26">
    <w:abstractNumId w:val="25"/>
  </w:num>
  <w:num w:numId="27">
    <w:abstractNumId w:val="26"/>
  </w:num>
  <w:num w:numId="28">
    <w:abstractNumId w:val="40"/>
  </w:num>
  <w:num w:numId="29">
    <w:abstractNumId w:val="31"/>
  </w:num>
  <w:num w:numId="30">
    <w:abstractNumId w:val="30"/>
  </w:num>
  <w:num w:numId="31">
    <w:abstractNumId w:val="36"/>
  </w:num>
  <w:num w:numId="32">
    <w:abstractNumId w:val="24"/>
  </w:num>
  <w:num w:numId="33">
    <w:abstractNumId w:val="43"/>
  </w:num>
  <w:num w:numId="34">
    <w:abstractNumId w:val="35"/>
  </w:num>
  <w:num w:numId="35">
    <w:abstractNumId w:val="42"/>
  </w:num>
  <w:num w:numId="36">
    <w:abstractNumId w:val="34"/>
  </w:num>
  <w:num w:numId="37">
    <w:abstractNumId w:val="27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32"/>
  </w:num>
  <w:num w:numId="42">
    <w:abstractNumId w:val="37"/>
  </w:num>
  <w:num w:numId="4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33"/>
  </w:num>
  <w:num w:numId="48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0D"/>
    <w:rsid w:val="000044B1"/>
    <w:rsid w:val="000269F6"/>
    <w:rsid w:val="000478FE"/>
    <w:rsid w:val="00047C4A"/>
    <w:rsid w:val="000541BA"/>
    <w:rsid w:val="00061A08"/>
    <w:rsid w:val="00062824"/>
    <w:rsid w:val="00066F58"/>
    <w:rsid w:val="00075A1D"/>
    <w:rsid w:val="00080C89"/>
    <w:rsid w:val="000814E6"/>
    <w:rsid w:val="000859AD"/>
    <w:rsid w:val="00085A2D"/>
    <w:rsid w:val="000A0702"/>
    <w:rsid w:val="000B2EF5"/>
    <w:rsid w:val="000D056A"/>
    <w:rsid w:val="000D637F"/>
    <w:rsid w:val="000E0D6D"/>
    <w:rsid w:val="000E74D9"/>
    <w:rsid w:val="000F4CE4"/>
    <w:rsid w:val="000F6CF1"/>
    <w:rsid w:val="00117BB8"/>
    <w:rsid w:val="00122869"/>
    <w:rsid w:val="00127461"/>
    <w:rsid w:val="00137BF7"/>
    <w:rsid w:val="00150F85"/>
    <w:rsid w:val="001515D4"/>
    <w:rsid w:val="001551FA"/>
    <w:rsid w:val="001664FC"/>
    <w:rsid w:val="00172D42"/>
    <w:rsid w:val="00177891"/>
    <w:rsid w:val="00185B98"/>
    <w:rsid w:val="001A1BED"/>
    <w:rsid w:val="001A57DE"/>
    <w:rsid w:val="001B0DF1"/>
    <w:rsid w:val="001B436C"/>
    <w:rsid w:val="001D1C56"/>
    <w:rsid w:val="001F0942"/>
    <w:rsid w:val="001F5643"/>
    <w:rsid w:val="00205C43"/>
    <w:rsid w:val="0021072A"/>
    <w:rsid w:val="002140AA"/>
    <w:rsid w:val="002161B1"/>
    <w:rsid w:val="0022147A"/>
    <w:rsid w:val="00224E35"/>
    <w:rsid w:val="002278BD"/>
    <w:rsid w:val="0024206D"/>
    <w:rsid w:val="00244DF2"/>
    <w:rsid w:val="002460F0"/>
    <w:rsid w:val="00246D9C"/>
    <w:rsid w:val="002638D3"/>
    <w:rsid w:val="002650F6"/>
    <w:rsid w:val="002813CB"/>
    <w:rsid w:val="002828FB"/>
    <w:rsid w:val="00283AE6"/>
    <w:rsid w:val="00286797"/>
    <w:rsid w:val="00287EFC"/>
    <w:rsid w:val="0029569F"/>
    <w:rsid w:val="002A1802"/>
    <w:rsid w:val="002C4051"/>
    <w:rsid w:val="002C67CC"/>
    <w:rsid w:val="002C7531"/>
    <w:rsid w:val="002D61E2"/>
    <w:rsid w:val="002E04EE"/>
    <w:rsid w:val="002E257A"/>
    <w:rsid w:val="00301657"/>
    <w:rsid w:val="00302A72"/>
    <w:rsid w:val="003119E8"/>
    <w:rsid w:val="00311DCA"/>
    <w:rsid w:val="0031475F"/>
    <w:rsid w:val="00314A76"/>
    <w:rsid w:val="003314D4"/>
    <w:rsid w:val="00344D91"/>
    <w:rsid w:val="0036224D"/>
    <w:rsid w:val="00385158"/>
    <w:rsid w:val="00391FD6"/>
    <w:rsid w:val="003A24F1"/>
    <w:rsid w:val="003A459A"/>
    <w:rsid w:val="003B70B8"/>
    <w:rsid w:val="003C5FA4"/>
    <w:rsid w:val="003C6BE9"/>
    <w:rsid w:val="003D386C"/>
    <w:rsid w:val="003D3F4E"/>
    <w:rsid w:val="003D4627"/>
    <w:rsid w:val="003E469F"/>
    <w:rsid w:val="003F5816"/>
    <w:rsid w:val="0041140B"/>
    <w:rsid w:val="0041266F"/>
    <w:rsid w:val="00421081"/>
    <w:rsid w:val="00421A07"/>
    <w:rsid w:val="0043400D"/>
    <w:rsid w:val="00437199"/>
    <w:rsid w:val="00451902"/>
    <w:rsid w:val="00452F2E"/>
    <w:rsid w:val="004545BA"/>
    <w:rsid w:val="004578B4"/>
    <w:rsid w:val="00471A2D"/>
    <w:rsid w:val="00485AEB"/>
    <w:rsid w:val="004A66E3"/>
    <w:rsid w:val="004C005D"/>
    <w:rsid w:val="004C7E80"/>
    <w:rsid w:val="004D066A"/>
    <w:rsid w:val="004D4DB6"/>
    <w:rsid w:val="004D773D"/>
    <w:rsid w:val="004E41F1"/>
    <w:rsid w:val="004E5E1D"/>
    <w:rsid w:val="00503FD4"/>
    <w:rsid w:val="00514364"/>
    <w:rsid w:val="005146F8"/>
    <w:rsid w:val="0051513A"/>
    <w:rsid w:val="00517663"/>
    <w:rsid w:val="005218D6"/>
    <w:rsid w:val="00521C73"/>
    <w:rsid w:val="00526A29"/>
    <w:rsid w:val="00527EE5"/>
    <w:rsid w:val="00534023"/>
    <w:rsid w:val="00546077"/>
    <w:rsid w:val="005646D8"/>
    <w:rsid w:val="005701BB"/>
    <w:rsid w:val="005B256C"/>
    <w:rsid w:val="005B5A24"/>
    <w:rsid w:val="005B67D9"/>
    <w:rsid w:val="005D4EF7"/>
    <w:rsid w:val="005E2DE5"/>
    <w:rsid w:val="005F180D"/>
    <w:rsid w:val="005F2B3F"/>
    <w:rsid w:val="005F4512"/>
    <w:rsid w:val="005F6811"/>
    <w:rsid w:val="006010EC"/>
    <w:rsid w:val="00603E58"/>
    <w:rsid w:val="006106D2"/>
    <w:rsid w:val="006107D6"/>
    <w:rsid w:val="0061156E"/>
    <w:rsid w:val="00615D54"/>
    <w:rsid w:val="006318CC"/>
    <w:rsid w:val="0063554E"/>
    <w:rsid w:val="00666306"/>
    <w:rsid w:val="00670958"/>
    <w:rsid w:val="006873C6"/>
    <w:rsid w:val="00694037"/>
    <w:rsid w:val="006A6438"/>
    <w:rsid w:val="006B4701"/>
    <w:rsid w:val="006B60B9"/>
    <w:rsid w:val="006C1FF3"/>
    <w:rsid w:val="006C232A"/>
    <w:rsid w:val="006D0842"/>
    <w:rsid w:val="006E1A5D"/>
    <w:rsid w:val="006F3AC9"/>
    <w:rsid w:val="006F50C3"/>
    <w:rsid w:val="00705927"/>
    <w:rsid w:val="0072178F"/>
    <w:rsid w:val="00721902"/>
    <w:rsid w:val="00722117"/>
    <w:rsid w:val="007351AA"/>
    <w:rsid w:val="007352A6"/>
    <w:rsid w:val="0073794D"/>
    <w:rsid w:val="00751A7B"/>
    <w:rsid w:val="00751CB9"/>
    <w:rsid w:val="007611F7"/>
    <w:rsid w:val="007834FB"/>
    <w:rsid w:val="00786378"/>
    <w:rsid w:val="00797E2C"/>
    <w:rsid w:val="007A03E6"/>
    <w:rsid w:val="007B4532"/>
    <w:rsid w:val="007B74C0"/>
    <w:rsid w:val="007D027B"/>
    <w:rsid w:val="007D0747"/>
    <w:rsid w:val="007D112A"/>
    <w:rsid w:val="007D38EB"/>
    <w:rsid w:val="007D3E74"/>
    <w:rsid w:val="007E08E2"/>
    <w:rsid w:val="007E2D8E"/>
    <w:rsid w:val="007F3013"/>
    <w:rsid w:val="007F7A37"/>
    <w:rsid w:val="00803DD6"/>
    <w:rsid w:val="008042CC"/>
    <w:rsid w:val="0081179E"/>
    <w:rsid w:val="008123D9"/>
    <w:rsid w:val="00813834"/>
    <w:rsid w:val="00815EAE"/>
    <w:rsid w:val="00820321"/>
    <w:rsid w:val="00830312"/>
    <w:rsid w:val="00874390"/>
    <w:rsid w:val="00874505"/>
    <w:rsid w:val="00886024"/>
    <w:rsid w:val="008A4434"/>
    <w:rsid w:val="008B6A33"/>
    <w:rsid w:val="008B7399"/>
    <w:rsid w:val="008C4463"/>
    <w:rsid w:val="008C672A"/>
    <w:rsid w:val="008D0953"/>
    <w:rsid w:val="008D406D"/>
    <w:rsid w:val="008D591E"/>
    <w:rsid w:val="008F3ED6"/>
    <w:rsid w:val="00903715"/>
    <w:rsid w:val="00915287"/>
    <w:rsid w:val="00917C3C"/>
    <w:rsid w:val="009217CD"/>
    <w:rsid w:val="0093182D"/>
    <w:rsid w:val="0094400D"/>
    <w:rsid w:val="00951A94"/>
    <w:rsid w:val="0095425E"/>
    <w:rsid w:val="00966B63"/>
    <w:rsid w:val="009717EC"/>
    <w:rsid w:val="00976DA3"/>
    <w:rsid w:val="00993D63"/>
    <w:rsid w:val="00995271"/>
    <w:rsid w:val="009A37A0"/>
    <w:rsid w:val="009A4E02"/>
    <w:rsid w:val="009B2B62"/>
    <w:rsid w:val="009D33D6"/>
    <w:rsid w:val="009D675E"/>
    <w:rsid w:val="009E51EF"/>
    <w:rsid w:val="009E706D"/>
    <w:rsid w:val="00A141DC"/>
    <w:rsid w:val="00A16E18"/>
    <w:rsid w:val="00A22960"/>
    <w:rsid w:val="00A24C52"/>
    <w:rsid w:val="00A26DC2"/>
    <w:rsid w:val="00A3137E"/>
    <w:rsid w:val="00A34E42"/>
    <w:rsid w:val="00A351E8"/>
    <w:rsid w:val="00A473FE"/>
    <w:rsid w:val="00A47896"/>
    <w:rsid w:val="00A47C06"/>
    <w:rsid w:val="00A50F18"/>
    <w:rsid w:val="00A52C6B"/>
    <w:rsid w:val="00A53E3D"/>
    <w:rsid w:val="00A606EB"/>
    <w:rsid w:val="00A61327"/>
    <w:rsid w:val="00A77608"/>
    <w:rsid w:val="00A8020D"/>
    <w:rsid w:val="00A80658"/>
    <w:rsid w:val="00A82733"/>
    <w:rsid w:val="00A82D28"/>
    <w:rsid w:val="00A8441A"/>
    <w:rsid w:val="00A866DC"/>
    <w:rsid w:val="00A87D67"/>
    <w:rsid w:val="00A90224"/>
    <w:rsid w:val="00A9058E"/>
    <w:rsid w:val="00A94985"/>
    <w:rsid w:val="00AA438F"/>
    <w:rsid w:val="00AA512D"/>
    <w:rsid w:val="00AA6F7C"/>
    <w:rsid w:val="00AB18EA"/>
    <w:rsid w:val="00AB6553"/>
    <w:rsid w:val="00AB7AB5"/>
    <w:rsid w:val="00AC4702"/>
    <w:rsid w:val="00AD44DF"/>
    <w:rsid w:val="00AD49AE"/>
    <w:rsid w:val="00AE6BA5"/>
    <w:rsid w:val="00AF7A42"/>
    <w:rsid w:val="00B11860"/>
    <w:rsid w:val="00B11C99"/>
    <w:rsid w:val="00B21755"/>
    <w:rsid w:val="00B34F2E"/>
    <w:rsid w:val="00B37DC2"/>
    <w:rsid w:val="00B41625"/>
    <w:rsid w:val="00B4386A"/>
    <w:rsid w:val="00B4442F"/>
    <w:rsid w:val="00B5098F"/>
    <w:rsid w:val="00B52FA9"/>
    <w:rsid w:val="00B55891"/>
    <w:rsid w:val="00B57E78"/>
    <w:rsid w:val="00B60E19"/>
    <w:rsid w:val="00B714A8"/>
    <w:rsid w:val="00B776C0"/>
    <w:rsid w:val="00B937FB"/>
    <w:rsid w:val="00B959F7"/>
    <w:rsid w:val="00BB39B4"/>
    <w:rsid w:val="00BB3ECC"/>
    <w:rsid w:val="00BD2D44"/>
    <w:rsid w:val="00BE1D4F"/>
    <w:rsid w:val="00BE39AA"/>
    <w:rsid w:val="00BF2DFD"/>
    <w:rsid w:val="00BF57A9"/>
    <w:rsid w:val="00C04792"/>
    <w:rsid w:val="00C15C23"/>
    <w:rsid w:val="00C175EA"/>
    <w:rsid w:val="00C51EBE"/>
    <w:rsid w:val="00C5636C"/>
    <w:rsid w:val="00C66472"/>
    <w:rsid w:val="00C83A7B"/>
    <w:rsid w:val="00C905DA"/>
    <w:rsid w:val="00CA7268"/>
    <w:rsid w:val="00CB5EFA"/>
    <w:rsid w:val="00CC565B"/>
    <w:rsid w:val="00CC71BB"/>
    <w:rsid w:val="00CD1453"/>
    <w:rsid w:val="00CD6868"/>
    <w:rsid w:val="00CE6C29"/>
    <w:rsid w:val="00CF3F7F"/>
    <w:rsid w:val="00D063DB"/>
    <w:rsid w:val="00D06496"/>
    <w:rsid w:val="00D108DC"/>
    <w:rsid w:val="00D120BA"/>
    <w:rsid w:val="00D167D2"/>
    <w:rsid w:val="00D31D1C"/>
    <w:rsid w:val="00D34C08"/>
    <w:rsid w:val="00D43DDF"/>
    <w:rsid w:val="00D44AC9"/>
    <w:rsid w:val="00D45B2F"/>
    <w:rsid w:val="00D55515"/>
    <w:rsid w:val="00D72FCA"/>
    <w:rsid w:val="00D74A69"/>
    <w:rsid w:val="00D91786"/>
    <w:rsid w:val="00DC10E2"/>
    <w:rsid w:val="00DD4594"/>
    <w:rsid w:val="00DD45A2"/>
    <w:rsid w:val="00DF02B7"/>
    <w:rsid w:val="00DF3AC5"/>
    <w:rsid w:val="00E008D3"/>
    <w:rsid w:val="00E00BEB"/>
    <w:rsid w:val="00E025DC"/>
    <w:rsid w:val="00E11A98"/>
    <w:rsid w:val="00E13001"/>
    <w:rsid w:val="00E15C79"/>
    <w:rsid w:val="00E21349"/>
    <w:rsid w:val="00E216D1"/>
    <w:rsid w:val="00E229DF"/>
    <w:rsid w:val="00E22C2F"/>
    <w:rsid w:val="00E23F2A"/>
    <w:rsid w:val="00E247E1"/>
    <w:rsid w:val="00E3387F"/>
    <w:rsid w:val="00E34DD3"/>
    <w:rsid w:val="00E3648C"/>
    <w:rsid w:val="00E41520"/>
    <w:rsid w:val="00E46F8F"/>
    <w:rsid w:val="00E60C22"/>
    <w:rsid w:val="00E62876"/>
    <w:rsid w:val="00E74946"/>
    <w:rsid w:val="00EA2444"/>
    <w:rsid w:val="00EA2ED6"/>
    <w:rsid w:val="00EB0CAC"/>
    <w:rsid w:val="00EB49F6"/>
    <w:rsid w:val="00EB719E"/>
    <w:rsid w:val="00EC5404"/>
    <w:rsid w:val="00EE08E0"/>
    <w:rsid w:val="00EE5C77"/>
    <w:rsid w:val="00EF2E72"/>
    <w:rsid w:val="00EF413C"/>
    <w:rsid w:val="00F00622"/>
    <w:rsid w:val="00F02AF0"/>
    <w:rsid w:val="00F04F59"/>
    <w:rsid w:val="00F171F1"/>
    <w:rsid w:val="00F33235"/>
    <w:rsid w:val="00F42252"/>
    <w:rsid w:val="00F45BF2"/>
    <w:rsid w:val="00F52C26"/>
    <w:rsid w:val="00F56154"/>
    <w:rsid w:val="00F66B87"/>
    <w:rsid w:val="00F70349"/>
    <w:rsid w:val="00F8583C"/>
    <w:rsid w:val="00F94616"/>
    <w:rsid w:val="00FA6244"/>
    <w:rsid w:val="00FA78A9"/>
    <w:rsid w:val="00FB43B5"/>
    <w:rsid w:val="00FB5789"/>
    <w:rsid w:val="00FB590B"/>
    <w:rsid w:val="00FC6A72"/>
    <w:rsid w:val="00FE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99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143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514364"/>
    <w:pPr>
      <w:outlineLvl w:val="0"/>
    </w:pPr>
    <w:rPr>
      <w:rFonts w:eastAsia="Arial Unicode MS"/>
      <w:color w:val="000000"/>
      <w:u w:color="000000"/>
      <w:lang w:val="pt-BR" w:eastAsia="pt-BR"/>
    </w:rPr>
  </w:style>
  <w:style w:type="paragraph" w:customStyle="1" w:styleId="List0">
    <w:name w:val="List 0"/>
    <w:basedOn w:val="ImportWordListStyleDefinition1909917910"/>
    <w:semiHidden/>
    <w:rsid w:val="00514364"/>
    <w:pPr>
      <w:numPr>
        <w:numId w:val="1"/>
      </w:numPr>
      <w:tabs>
        <w:tab w:val="clear" w:pos="216"/>
        <w:tab w:val="num" w:pos="360"/>
      </w:tabs>
      <w:ind w:left="360" w:firstLine="0"/>
    </w:pPr>
  </w:style>
  <w:style w:type="paragraph" w:customStyle="1" w:styleId="ImportWordListStyleDefinition1909917910">
    <w:name w:val="Import Word List Style Definition 1909917910"/>
    <w:rsid w:val="00514364"/>
    <w:pPr>
      <w:numPr>
        <w:numId w:val="2"/>
      </w:numPr>
    </w:pPr>
    <w:rPr>
      <w:lang w:val="pt-BR" w:eastAsia="pt-BR"/>
    </w:rPr>
  </w:style>
  <w:style w:type="paragraph" w:customStyle="1" w:styleId="List1">
    <w:name w:val="List 1"/>
    <w:basedOn w:val="ImportWordListStyleDefinition1909917910"/>
    <w:semiHidden/>
    <w:rsid w:val="00514364"/>
    <w:pPr>
      <w:numPr>
        <w:numId w:val="3"/>
      </w:numPr>
    </w:pPr>
  </w:style>
  <w:style w:type="paragraph" w:customStyle="1" w:styleId="List21">
    <w:name w:val="List 21"/>
    <w:basedOn w:val="ImportWordListStyleDefinition1008796244"/>
    <w:semiHidden/>
    <w:rsid w:val="00514364"/>
    <w:pPr>
      <w:numPr>
        <w:numId w:val="4"/>
      </w:numPr>
    </w:pPr>
  </w:style>
  <w:style w:type="paragraph" w:customStyle="1" w:styleId="ImportWordListStyleDefinition1008796244">
    <w:name w:val="Import Word List Style Definition 1008796244"/>
    <w:rsid w:val="00514364"/>
    <w:pPr>
      <w:numPr>
        <w:numId w:val="5"/>
      </w:numPr>
    </w:pPr>
    <w:rPr>
      <w:lang w:val="pt-BR" w:eastAsia="pt-BR"/>
    </w:rPr>
  </w:style>
  <w:style w:type="paragraph" w:customStyle="1" w:styleId="List31">
    <w:name w:val="List 31"/>
    <w:basedOn w:val="ImportWordListStyleDefinition1008796244"/>
    <w:semiHidden/>
    <w:rsid w:val="00514364"/>
    <w:pPr>
      <w:numPr>
        <w:numId w:val="7"/>
      </w:numPr>
    </w:pPr>
  </w:style>
  <w:style w:type="paragraph" w:customStyle="1" w:styleId="List41">
    <w:name w:val="List 41"/>
    <w:basedOn w:val="ImportWordListStyleDefinition976765279"/>
    <w:semiHidden/>
    <w:rsid w:val="00514364"/>
    <w:pPr>
      <w:numPr>
        <w:numId w:val="8"/>
      </w:numPr>
    </w:pPr>
  </w:style>
  <w:style w:type="paragraph" w:customStyle="1" w:styleId="ImportWordListStyleDefinition976765279">
    <w:name w:val="Import Word List Style Definition 976765279"/>
    <w:rsid w:val="00514364"/>
    <w:pPr>
      <w:numPr>
        <w:numId w:val="9"/>
      </w:numPr>
    </w:pPr>
    <w:rPr>
      <w:lang w:val="pt-BR" w:eastAsia="pt-BR"/>
    </w:rPr>
  </w:style>
  <w:style w:type="paragraph" w:customStyle="1" w:styleId="List51">
    <w:name w:val="List 51"/>
    <w:basedOn w:val="ImportWordListStyleDefinition1765345139"/>
    <w:semiHidden/>
    <w:rsid w:val="00514364"/>
    <w:pPr>
      <w:numPr>
        <w:numId w:val="10"/>
      </w:numPr>
    </w:pPr>
  </w:style>
  <w:style w:type="paragraph" w:customStyle="1" w:styleId="ImportWordListStyleDefinition1765345139">
    <w:name w:val="Import Word List Style Definition 1765345139"/>
    <w:rsid w:val="00514364"/>
    <w:pPr>
      <w:numPr>
        <w:numId w:val="11"/>
      </w:numPr>
    </w:pPr>
    <w:rPr>
      <w:lang w:val="pt-BR" w:eastAsia="pt-BR"/>
    </w:rPr>
  </w:style>
  <w:style w:type="paragraph" w:customStyle="1" w:styleId="List6">
    <w:name w:val="List 6"/>
    <w:basedOn w:val="ImportWordListStyleDefinition1867937649"/>
    <w:semiHidden/>
    <w:rsid w:val="00514364"/>
    <w:pPr>
      <w:numPr>
        <w:numId w:val="13"/>
      </w:numPr>
    </w:pPr>
  </w:style>
  <w:style w:type="paragraph" w:customStyle="1" w:styleId="ImportWordListStyleDefinition1867937649">
    <w:name w:val="Import Word List Style Definition 1867937649"/>
    <w:rsid w:val="00514364"/>
    <w:pPr>
      <w:numPr>
        <w:numId w:val="14"/>
      </w:numPr>
    </w:pPr>
    <w:rPr>
      <w:lang w:val="pt-BR" w:eastAsia="pt-BR"/>
    </w:rPr>
  </w:style>
  <w:style w:type="paragraph" w:customStyle="1" w:styleId="List7">
    <w:name w:val="List 7"/>
    <w:basedOn w:val="ImportWordListStyleDefinition1836261818"/>
    <w:semiHidden/>
    <w:rsid w:val="00514364"/>
    <w:pPr>
      <w:numPr>
        <w:numId w:val="16"/>
      </w:numPr>
    </w:pPr>
  </w:style>
  <w:style w:type="paragraph" w:customStyle="1" w:styleId="ImportWordListStyleDefinition1836261818">
    <w:name w:val="Import Word List Style Definition 1836261818"/>
    <w:rsid w:val="00514364"/>
    <w:pPr>
      <w:numPr>
        <w:numId w:val="17"/>
      </w:numPr>
    </w:pPr>
    <w:rPr>
      <w:lang w:val="pt-BR" w:eastAsia="pt-BR"/>
    </w:rPr>
  </w:style>
  <w:style w:type="paragraph" w:customStyle="1" w:styleId="List8">
    <w:name w:val="List 8"/>
    <w:basedOn w:val="ImportWordListStyleDefinition1820534504"/>
    <w:semiHidden/>
    <w:rsid w:val="00514364"/>
    <w:pPr>
      <w:numPr>
        <w:numId w:val="19"/>
      </w:numPr>
    </w:pPr>
  </w:style>
  <w:style w:type="paragraph" w:customStyle="1" w:styleId="ImportWordListStyleDefinition1820534504">
    <w:name w:val="Import Word List Style Definition 1820534504"/>
    <w:rsid w:val="00514364"/>
    <w:pPr>
      <w:numPr>
        <w:numId w:val="20"/>
      </w:numPr>
    </w:pPr>
    <w:rPr>
      <w:lang w:val="pt-BR" w:eastAsia="pt-BR"/>
    </w:rPr>
  </w:style>
  <w:style w:type="paragraph" w:customStyle="1" w:styleId="List9">
    <w:name w:val="List 9"/>
    <w:basedOn w:val="ImportWordListStyleDefinition180434686"/>
    <w:semiHidden/>
    <w:rsid w:val="00514364"/>
    <w:pPr>
      <w:numPr>
        <w:numId w:val="22"/>
      </w:numPr>
    </w:pPr>
  </w:style>
  <w:style w:type="paragraph" w:customStyle="1" w:styleId="ImportWordListStyleDefinition180434686">
    <w:name w:val="Import Word List Style Definition 180434686"/>
    <w:rsid w:val="00514364"/>
    <w:pPr>
      <w:numPr>
        <w:numId w:val="23"/>
      </w:numPr>
    </w:pPr>
    <w:rPr>
      <w:lang w:val="pt-BR" w:eastAsia="pt-BR"/>
    </w:rPr>
  </w:style>
  <w:style w:type="paragraph" w:styleId="BalloonText">
    <w:name w:val="Balloon Text"/>
    <w:basedOn w:val="Normal"/>
    <w:link w:val="BalloonTextChar"/>
    <w:locked/>
    <w:rsid w:val="00EA2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2ED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C232A"/>
  </w:style>
  <w:style w:type="paragraph" w:styleId="Header">
    <w:name w:val="header"/>
    <w:basedOn w:val="Normal"/>
    <w:link w:val="HeaderChar"/>
    <w:locked/>
    <w:rsid w:val="00811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179E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811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79E"/>
    <w:rPr>
      <w:sz w:val="24"/>
      <w:szCs w:val="24"/>
    </w:rPr>
  </w:style>
  <w:style w:type="paragraph" w:customStyle="1" w:styleId="body10">
    <w:name w:val="body1"/>
    <w:basedOn w:val="Normal"/>
    <w:rsid w:val="0061156E"/>
    <w:rPr>
      <w:rFonts w:eastAsia="Calibri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locked/>
    <w:rsid w:val="00DF3AC5"/>
    <w:rPr>
      <w:b/>
      <w:bCs/>
    </w:rPr>
  </w:style>
  <w:style w:type="paragraph" w:styleId="ListParagraph">
    <w:name w:val="List Paragraph"/>
    <w:basedOn w:val="Normal"/>
    <w:uiPriority w:val="99"/>
    <w:qFormat/>
    <w:rsid w:val="00D74A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locked/>
    <w:rsid w:val="00E11A98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E11A98"/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locked/>
    <w:rsid w:val="0053402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34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4023"/>
  </w:style>
  <w:style w:type="paragraph" w:customStyle="1" w:styleId="body00201">
    <w:name w:val="body_00201"/>
    <w:basedOn w:val="Normal"/>
    <w:rsid w:val="002828FB"/>
    <w:pPr>
      <w:spacing w:before="100" w:beforeAutospacing="1" w:after="100" w:afterAutospacing="1"/>
    </w:pPr>
    <w:rPr>
      <w:rFonts w:eastAsiaTheme="minorHAnsi"/>
    </w:rPr>
  </w:style>
  <w:style w:type="character" w:customStyle="1" w:styleId="body00201char">
    <w:name w:val="body_00201__char"/>
    <w:basedOn w:val="DefaultParagraphFont"/>
    <w:rsid w:val="002828FB"/>
  </w:style>
  <w:style w:type="paragraph" w:styleId="CommentSubject">
    <w:name w:val="annotation subject"/>
    <w:basedOn w:val="CommentText"/>
    <w:next w:val="CommentText"/>
    <w:link w:val="CommentSubjectChar"/>
    <w:locked/>
    <w:rsid w:val="00205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5C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99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143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uiPriority w:val="99"/>
    <w:rsid w:val="00514364"/>
    <w:pPr>
      <w:outlineLvl w:val="0"/>
    </w:pPr>
    <w:rPr>
      <w:rFonts w:eastAsia="Arial Unicode MS"/>
      <w:color w:val="000000"/>
      <w:u w:color="000000"/>
      <w:lang w:val="pt-BR" w:eastAsia="pt-BR"/>
    </w:rPr>
  </w:style>
  <w:style w:type="paragraph" w:customStyle="1" w:styleId="List0">
    <w:name w:val="List 0"/>
    <w:basedOn w:val="ImportWordListStyleDefinition1909917910"/>
    <w:semiHidden/>
    <w:rsid w:val="00514364"/>
    <w:pPr>
      <w:numPr>
        <w:numId w:val="1"/>
      </w:numPr>
      <w:tabs>
        <w:tab w:val="clear" w:pos="216"/>
        <w:tab w:val="num" w:pos="360"/>
      </w:tabs>
      <w:ind w:left="360" w:firstLine="0"/>
    </w:pPr>
  </w:style>
  <w:style w:type="paragraph" w:customStyle="1" w:styleId="ImportWordListStyleDefinition1909917910">
    <w:name w:val="Import Word List Style Definition 1909917910"/>
    <w:rsid w:val="00514364"/>
    <w:pPr>
      <w:numPr>
        <w:numId w:val="2"/>
      </w:numPr>
    </w:pPr>
    <w:rPr>
      <w:lang w:val="pt-BR" w:eastAsia="pt-BR"/>
    </w:rPr>
  </w:style>
  <w:style w:type="paragraph" w:customStyle="1" w:styleId="List1">
    <w:name w:val="List 1"/>
    <w:basedOn w:val="ImportWordListStyleDefinition1909917910"/>
    <w:semiHidden/>
    <w:rsid w:val="00514364"/>
    <w:pPr>
      <w:numPr>
        <w:numId w:val="3"/>
      </w:numPr>
    </w:pPr>
  </w:style>
  <w:style w:type="paragraph" w:customStyle="1" w:styleId="List21">
    <w:name w:val="List 21"/>
    <w:basedOn w:val="ImportWordListStyleDefinition1008796244"/>
    <w:semiHidden/>
    <w:rsid w:val="00514364"/>
    <w:pPr>
      <w:numPr>
        <w:numId w:val="4"/>
      </w:numPr>
    </w:pPr>
  </w:style>
  <w:style w:type="paragraph" w:customStyle="1" w:styleId="ImportWordListStyleDefinition1008796244">
    <w:name w:val="Import Word List Style Definition 1008796244"/>
    <w:rsid w:val="00514364"/>
    <w:pPr>
      <w:numPr>
        <w:numId w:val="5"/>
      </w:numPr>
    </w:pPr>
    <w:rPr>
      <w:lang w:val="pt-BR" w:eastAsia="pt-BR"/>
    </w:rPr>
  </w:style>
  <w:style w:type="paragraph" w:customStyle="1" w:styleId="List31">
    <w:name w:val="List 31"/>
    <w:basedOn w:val="ImportWordListStyleDefinition1008796244"/>
    <w:semiHidden/>
    <w:rsid w:val="00514364"/>
    <w:pPr>
      <w:numPr>
        <w:numId w:val="7"/>
      </w:numPr>
    </w:pPr>
  </w:style>
  <w:style w:type="paragraph" w:customStyle="1" w:styleId="List41">
    <w:name w:val="List 41"/>
    <w:basedOn w:val="ImportWordListStyleDefinition976765279"/>
    <w:semiHidden/>
    <w:rsid w:val="00514364"/>
    <w:pPr>
      <w:numPr>
        <w:numId w:val="8"/>
      </w:numPr>
    </w:pPr>
  </w:style>
  <w:style w:type="paragraph" w:customStyle="1" w:styleId="ImportWordListStyleDefinition976765279">
    <w:name w:val="Import Word List Style Definition 976765279"/>
    <w:rsid w:val="00514364"/>
    <w:pPr>
      <w:numPr>
        <w:numId w:val="9"/>
      </w:numPr>
    </w:pPr>
    <w:rPr>
      <w:lang w:val="pt-BR" w:eastAsia="pt-BR"/>
    </w:rPr>
  </w:style>
  <w:style w:type="paragraph" w:customStyle="1" w:styleId="List51">
    <w:name w:val="List 51"/>
    <w:basedOn w:val="ImportWordListStyleDefinition1765345139"/>
    <w:semiHidden/>
    <w:rsid w:val="00514364"/>
    <w:pPr>
      <w:numPr>
        <w:numId w:val="10"/>
      </w:numPr>
    </w:pPr>
  </w:style>
  <w:style w:type="paragraph" w:customStyle="1" w:styleId="ImportWordListStyleDefinition1765345139">
    <w:name w:val="Import Word List Style Definition 1765345139"/>
    <w:rsid w:val="00514364"/>
    <w:pPr>
      <w:numPr>
        <w:numId w:val="11"/>
      </w:numPr>
    </w:pPr>
    <w:rPr>
      <w:lang w:val="pt-BR" w:eastAsia="pt-BR"/>
    </w:rPr>
  </w:style>
  <w:style w:type="paragraph" w:customStyle="1" w:styleId="List6">
    <w:name w:val="List 6"/>
    <w:basedOn w:val="ImportWordListStyleDefinition1867937649"/>
    <w:semiHidden/>
    <w:rsid w:val="00514364"/>
    <w:pPr>
      <w:numPr>
        <w:numId w:val="13"/>
      </w:numPr>
    </w:pPr>
  </w:style>
  <w:style w:type="paragraph" w:customStyle="1" w:styleId="ImportWordListStyleDefinition1867937649">
    <w:name w:val="Import Word List Style Definition 1867937649"/>
    <w:rsid w:val="00514364"/>
    <w:pPr>
      <w:numPr>
        <w:numId w:val="14"/>
      </w:numPr>
    </w:pPr>
    <w:rPr>
      <w:lang w:val="pt-BR" w:eastAsia="pt-BR"/>
    </w:rPr>
  </w:style>
  <w:style w:type="paragraph" w:customStyle="1" w:styleId="List7">
    <w:name w:val="List 7"/>
    <w:basedOn w:val="ImportWordListStyleDefinition1836261818"/>
    <w:semiHidden/>
    <w:rsid w:val="00514364"/>
    <w:pPr>
      <w:numPr>
        <w:numId w:val="16"/>
      </w:numPr>
    </w:pPr>
  </w:style>
  <w:style w:type="paragraph" w:customStyle="1" w:styleId="ImportWordListStyleDefinition1836261818">
    <w:name w:val="Import Word List Style Definition 1836261818"/>
    <w:rsid w:val="00514364"/>
    <w:pPr>
      <w:numPr>
        <w:numId w:val="17"/>
      </w:numPr>
    </w:pPr>
    <w:rPr>
      <w:lang w:val="pt-BR" w:eastAsia="pt-BR"/>
    </w:rPr>
  </w:style>
  <w:style w:type="paragraph" w:customStyle="1" w:styleId="List8">
    <w:name w:val="List 8"/>
    <w:basedOn w:val="ImportWordListStyleDefinition1820534504"/>
    <w:semiHidden/>
    <w:rsid w:val="00514364"/>
    <w:pPr>
      <w:numPr>
        <w:numId w:val="19"/>
      </w:numPr>
    </w:pPr>
  </w:style>
  <w:style w:type="paragraph" w:customStyle="1" w:styleId="ImportWordListStyleDefinition1820534504">
    <w:name w:val="Import Word List Style Definition 1820534504"/>
    <w:rsid w:val="00514364"/>
    <w:pPr>
      <w:numPr>
        <w:numId w:val="20"/>
      </w:numPr>
    </w:pPr>
    <w:rPr>
      <w:lang w:val="pt-BR" w:eastAsia="pt-BR"/>
    </w:rPr>
  </w:style>
  <w:style w:type="paragraph" w:customStyle="1" w:styleId="List9">
    <w:name w:val="List 9"/>
    <w:basedOn w:val="ImportWordListStyleDefinition180434686"/>
    <w:semiHidden/>
    <w:rsid w:val="00514364"/>
    <w:pPr>
      <w:numPr>
        <w:numId w:val="22"/>
      </w:numPr>
    </w:pPr>
  </w:style>
  <w:style w:type="paragraph" w:customStyle="1" w:styleId="ImportWordListStyleDefinition180434686">
    <w:name w:val="Import Word List Style Definition 180434686"/>
    <w:rsid w:val="00514364"/>
    <w:pPr>
      <w:numPr>
        <w:numId w:val="23"/>
      </w:numPr>
    </w:pPr>
    <w:rPr>
      <w:lang w:val="pt-BR" w:eastAsia="pt-BR"/>
    </w:rPr>
  </w:style>
  <w:style w:type="paragraph" w:styleId="BalloonText">
    <w:name w:val="Balloon Text"/>
    <w:basedOn w:val="Normal"/>
    <w:link w:val="BalloonTextChar"/>
    <w:locked/>
    <w:rsid w:val="00EA2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2ED6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C232A"/>
  </w:style>
  <w:style w:type="paragraph" w:styleId="Header">
    <w:name w:val="header"/>
    <w:basedOn w:val="Normal"/>
    <w:link w:val="HeaderChar"/>
    <w:locked/>
    <w:rsid w:val="00811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1179E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811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79E"/>
    <w:rPr>
      <w:sz w:val="24"/>
      <w:szCs w:val="24"/>
    </w:rPr>
  </w:style>
  <w:style w:type="paragraph" w:customStyle="1" w:styleId="body10">
    <w:name w:val="body1"/>
    <w:basedOn w:val="Normal"/>
    <w:rsid w:val="0061156E"/>
    <w:rPr>
      <w:rFonts w:eastAsia="Calibri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locked/>
    <w:rsid w:val="00DF3AC5"/>
    <w:rPr>
      <w:b/>
      <w:bCs/>
    </w:rPr>
  </w:style>
  <w:style w:type="paragraph" w:styleId="ListParagraph">
    <w:name w:val="List Paragraph"/>
    <w:basedOn w:val="Normal"/>
    <w:uiPriority w:val="99"/>
    <w:qFormat/>
    <w:rsid w:val="00D74A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locked/>
    <w:rsid w:val="00E11A98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E11A98"/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locked/>
    <w:rsid w:val="0053402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34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4023"/>
  </w:style>
  <w:style w:type="paragraph" w:customStyle="1" w:styleId="body00201">
    <w:name w:val="body_00201"/>
    <w:basedOn w:val="Normal"/>
    <w:rsid w:val="002828FB"/>
    <w:pPr>
      <w:spacing w:before="100" w:beforeAutospacing="1" w:after="100" w:afterAutospacing="1"/>
    </w:pPr>
    <w:rPr>
      <w:rFonts w:eastAsiaTheme="minorHAnsi"/>
    </w:rPr>
  </w:style>
  <w:style w:type="character" w:customStyle="1" w:styleId="body00201char">
    <w:name w:val="body_00201__char"/>
    <w:basedOn w:val="DefaultParagraphFont"/>
    <w:rsid w:val="002828FB"/>
  </w:style>
  <w:style w:type="paragraph" w:styleId="CommentSubject">
    <w:name w:val="annotation subject"/>
    <w:basedOn w:val="CommentText"/>
    <w:next w:val="CommentText"/>
    <w:link w:val="CommentSubjectChar"/>
    <w:locked/>
    <w:rsid w:val="00205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5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Asus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Michela Morese (NRC)</cp:lastModifiedBy>
  <cp:revision>4</cp:revision>
  <cp:lastPrinted>2014-04-28T11:08:00Z</cp:lastPrinted>
  <dcterms:created xsi:type="dcterms:W3CDTF">2014-12-16T15:46:00Z</dcterms:created>
  <dcterms:modified xsi:type="dcterms:W3CDTF">2014-12-18T09:33:00Z</dcterms:modified>
</cp:coreProperties>
</file>